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3E" w:rsidRDefault="0060433E" w:rsidP="00577882">
      <w:pPr>
        <w:pStyle w:val="a4"/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9752BC" w:rsidRDefault="009752BC" w:rsidP="00080F72">
      <w:pPr>
        <w:pStyle w:val="a4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E5E6A" w:rsidRDefault="002E5E6A" w:rsidP="00080F72">
      <w:pPr>
        <w:pStyle w:val="a4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E5E6A" w:rsidRDefault="002E5E6A" w:rsidP="00080F72">
      <w:pPr>
        <w:pStyle w:val="a4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E5E6A" w:rsidRDefault="002E5E6A" w:rsidP="00080F72">
      <w:pPr>
        <w:pStyle w:val="a4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4644" w:type="dxa"/>
        <w:tblLook w:val="04A0"/>
      </w:tblPr>
      <w:tblGrid>
        <w:gridCol w:w="4927"/>
      </w:tblGrid>
      <w:tr w:rsidR="0060433E" w:rsidTr="0060433E">
        <w:tc>
          <w:tcPr>
            <w:tcW w:w="4927" w:type="dxa"/>
          </w:tcPr>
          <w:p w:rsidR="0060433E" w:rsidRDefault="00DA72F8" w:rsidP="00080F72">
            <w:pPr>
              <w:pStyle w:val="a4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Распоряжением</w:t>
            </w:r>
            <w:r w:rsidR="0060433E">
              <w:rPr>
                <w:rFonts w:ascii="Times New Roman" w:hAnsi="Times New Roman"/>
                <w:sz w:val="28"/>
                <w:szCs w:val="28"/>
              </w:rPr>
              <w:t xml:space="preserve"> Адми</w:t>
            </w:r>
            <w:r w:rsidR="002E5E6A"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  <w:r w:rsidR="0060433E">
              <w:rPr>
                <w:rFonts w:ascii="Times New Roman" w:hAnsi="Times New Roman"/>
                <w:sz w:val="28"/>
                <w:szCs w:val="28"/>
              </w:rPr>
              <w:t xml:space="preserve"> Солтонск</w:t>
            </w:r>
            <w:r w:rsidR="002E5E6A">
              <w:rPr>
                <w:rFonts w:ascii="Times New Roman" w:hAnsi="Times New Roman"/>
                <w:sz w:val="28"/>
                <w:szCs w:val="28"/>
              </w:rPr>
              <w:t>ого района</w:t>
            </w:r>
            <w:r w:rsidR="000D35BE">
              <w:rPr>
                <w:rFonts w:ascii="Times New Roman" w:hAnsi="Times New Roman"/>
                <w:sz w:val="28"/>
                <w:szCs w:val="28"/>
              </w:rPr>
              <w:t xml:space="preserve"> Алтайского края от </w:t>
            </w:r>
            <w:r w:rsidR="00E07D32">
              <w:rPr>
                <w:rFonts w:ascii="Times New Roman" w:hAnsi="Times New Roman"/>
                <w:sz w:val="28"/>
                <w:szCs w:val="28"/>
              </w:rPr>
              <w:t>23.08.2022</w:t>
            </w:r>
            <w:r w:rsidR="00DC32AB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 w:rsidR="00E07D32">
              <w:rPr>
                <w:rFonts w:ascii="Times New Roman" w:hAnsi="Times New Roman"/>
                <w:sz w:val="28"/>
                <w:szCs w:val="28"/>
              </w:rPr>
              <w:t>243</w:t>
            </w:r>
            <w:r>
              <w:rPr>
                <w:rFonts w:ascii="Times New Roman" w:hAnsi="Times New Roman"/>
                <w:sz w:val="28"/>
                <w:szCs w:val="28"/>
              </w:rPr>
              <w:t>-р</w:t>
            </w:r>
          </w:p>
          <w:p w:rsidR="0060433E" w:rsidRDefault="0060433E" w:rsidP="00080F72">
            <w:pPr>
              <w:pStyle w:val="a4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433E" w:rsidRDefault="0060433E" w:rsidP="00080F72">
            <w:pPr>
              <w:pStyle w:val="a4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0AAD" w:rsidRDefault="00CC0AAD" w:rsidP="00080F72">
      <w:pPr>
        <w:pStyle w:val="a4"/>
        <w:spacing w:after="0" w:line="100" w:lineRule="atLeast"/>
        <w:ind w:left="3402"/>
        <w:jc w:val="both"/>
        <w:rPr>
          <w:rFonts w:ascii="Times New Roman" w:hAnsi="Times New Roman"/>
          <w:sz w:val="28"/>
          <w:szCs w:val="28"/>
        </w:rPr>
      </w:pPr>
    </w:p>
    <w:p w:rsidR="00CC0AAD" w:rsidRDefault="00CC0AAD" w:rsidP="00080F72">
      <w:pPr>
        <w:pStyle w:val="a4"/>
        <w:spacing w:after="0" w:line="100" w:lineRule="atLeast"/>
        <w:ind w:left="3402"/>
        <w:jc w:val="both"/>
        <w:rPr>
          <w:rFonts w:ascii="Times New Roman" w:hAnsi="Times New Roman"/>
          <w:sz w:val="28"/>
          <w:szCs w:val="28"/>
        </w:rPr>
      </w:pPr>
    </w:p>
    <w:p w:rsidR="00CC0AAD" w:rsidRDefault="00CC0AAD" w:rsidP="00080F72">
      <w:pPr>
        <w:pStyle w:val="a4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8A0C87" w:rsidRPr="00147C03" w:rsidRDefault="008A0C87" w:rsidP="00080F72">
      <w:pPr>
        <w:pStyle w:val="a4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8A0C87" w:rsidRDefault="0060433E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0C87">
        <w:rPr>
          <w:rFonts w:ascii="Times New Roman" w:hAnsi="Times New Roman" w:cs="Times New Roman"/>
          <w:b/>
          <w:sz w:val="28"/>
          <w:szCs w:val="28"/>
        </w:rPr>
        <w:t>Аукционная документация</w:t>
      </w:r>
    </w:p>
    <w:p w:rsidR="00CC0AAD" w:rsidRDefault="0060433E" w:rsidP="00080F72">
      <w:pPr>
        <w:pStyle w:val="a4"/>
        <w:spacing w:line="100" w:lineRule="atLeast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0C87"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договора аренды  земельного участка</w:t>
      </w:r>
      <w:r w:rsidR="00986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C87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назначения, </w:t>
      </w:r>
      <w:r w:rsidR="00F40A39" w:rsidRPr="008A0C87">
        <w:rPr>
          <w:rFonts w:ascii="Times New Roman" w:hAnsi="Times New Roman" w:cs="Times New Roman"/>
          <w:b/>
          <w:sz w:val="28"/>
          <w:szCs w:val="28"/>
        </w:rPr>
        <w:t xml:space="preserve">находящегося в </w:t>
      </w:r>
      <w:r w:rsidR="002E5E6A">
        <w:rPr>
          <w:rFonts w:ascii="Times New Roman" w:hAnsi="Times New Roman" w:cs="Times New Roman"/>
          <w:b/>
          <w:sz w:val="28"/>
          <w:szCs w:val="28"/>
        </w:rPr>
        <w:t xml:space="preserve">государственной собственности которые не прошли разграничения </w:t>
      </w:r>
      <w:r w:rsidR="00F40A39" w:rsidRPr="008A0C87">
        <w:rPr>
          <w:rFonts w:ascii="Times New Roman" w:hAnsi="Times New Roman" w:cs="Times New Roman"/>
          <w:b/>
          <w:sz w:val="28"/>
          <w:szCs w:val="28"/>
        </w:rPr>
        <w:t>Солтонского района Алтайского края</w:t>
      </w: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1FA" w:rsidRDefault="006D21FA" w:rsidP="00080F72">
      <w:pPr>
        <w:pStyle w:val="a4"/>
        <w:spacing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5A9" w:rsidRPr="007E2F01" w:rsidRDefault="00A745A9" w:rsidP="00080F72">
      <w:pPr>
        <w:pStyle w:val="ConsNonformat"/>
        <w:widowControl/>
        <w:jc w:val="both"/>
        <w:rPr>
          <w:rFonts w:ascii="Times New Roman" w:hAnsi="Times New Roman"/>
          <w:i/>
          <w:sz w:val="28"/>
          <w:szCs w:val="28"/>
        </w:rPr>
      </w:pP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36538">
        <w:rPr>
          <w:b/>
        </w:rPr>
        <w:t>1</w:t>
      </w:r>
      <w:r w:rsidRPr="00EF1726">
        <w:rPr>
          <w:rFonts w:ascii="Times New Roman" w:hAnsi="Times New Roman" w:cs="Times New Roman"/>
          <w:b/>
          <w:sz w:val="28"/>
          <w:szCs w:val="28"/>
        </w:rPr>
        <w:t>.Организатор аукциона</w:t>
      </w:r>
      <w:r w:rsidRPr="00EF1726">
        <w:rPr>
          <w:rFonts w:ascii="Times New Roman" w:hAnsi="Times New Roman" w:cs="Times New Roman"/>
          <w:sz w:val="28"/>
          <w:szCs w:val="28"/>
        </w:rPr>
        <w:t xml:space="preserve">: уполномоченный орган: отдел Администрации Солтонского района  по  имущественным и земельным отношениям.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Адрес: 659520 ул. Ленина, 3, с. Солтон, Солтонский район, Алтайский край.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Контактное лицо: Образцова Анна Петровна, тел. 8385-33 21-0-24.</w:t>
      </w:r>
    </w:p>
    <w:p w:rsidR="00EF1726" w:rsidRPr="00EF1726" w:rsidRDefault="00EF1726" w:rsidP="00EF1726">
      <w:pPr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2. Основание проведения аукциона: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В соответствии со статьями 39.11, 39.12  Земельного кодекса Российской Федерации, распоряжение Администрации Солтонского района Алтайского края от«23» августа 2022 г. № 243-р  «О проведен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кциона  на право  заключения   договора аренды земельного участка сельскохозяйственного назначения, государственная собственность на которые не разграничена». </w:t>
      </w:r>
    </w:p>
    <w:p w:rsidR="00EF1726" w:rsidRPr="00EF1726" w:rsidRDefault="00EF1726" w:rsidP="00EF1726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3.Форма проведения аукциона: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Аукцион является открытым по составу участников и по форме подачи предложений о  размере арендной платы.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4.Дата и место проведения аукциона</w:t>
      </w:r>
      <w:r w:rsidRPr="00EF17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14.11.2022 г. в 9-00 на электронной площадке «РТС-тендер», размещенной на сайте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www.rts-tender.ru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 исчислении сроков, указанных в настоящем извещении, принимается время сервера электронной торговой площадки – Московское.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Наименование: Общество с ограниченной ответственностью «РТС-тендер».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Место нахождения: 121151, город Москва, набережная Тараса Шевченко, дом 23А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Адрес сайта: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www.rts-tender.ru</w:t>
      </w:r>
      <w:proofErr w:type="spellEnd"/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Телефон: 8 (499) 653-77-00</w:t>
      </w:r>
    </w:p>
    <w:p w:rsidR="00EF1726" w:rsidRPr="00EF1726" w:rsidRDefault="00EF1726" w:rsidP="00EF1726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lastRenderedPageBreak/>
        <w:t>5.Предмет аукциона: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  <w:u w:val="single"/>
        </w:rPr>
        <w:t>Лот № 1:</w:t>
      </w:r>
      <w:r w:rsidRPr="00EF17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726">
        <w:rPr>
          <w:rFonts w:ascii="Times New Roman" w:hAnsi="Times New Roman" w:cs="Times New Roman"/>
          <w:sz w:val="28"/>
          <w:szCs w:val="28"/>
        </w:rPr>
        <w:t xml:space="preserve">Право на заключение договора аренды земельного участка сельскохозяйственного назначения, государственная собственность на которые не разграничена. </w:t>
      </w:r>
    </w:p>
    <w:p w:rsidR="00EF1726" w:rsidRPr="00EF1726" w:rsidRDefault="00EF1726" w:rsidP="00EF1726">
      <w:pPr>
        <w:pStyle w:val="ab"/>
        <w:spacing w:after="0" w:line="279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Местоположение земельного участка</w:t>
      </w:r>
      <w:r w:rsidRPr="00EF1726">
        <w:rPr>
          <w:rFonts w:ascii="Times New Roman" w:hAnsi="Times New Roman" w:cs="Times New Roman"/>
          <w:sz w:val="28"/>
          <w:szCs w:val="28"/>
        </w:rPr>
        <w:t xml:space="preserve">: </w:t>
      </w:r>
      <w:r w:rsidRPr="00EF1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находится по адресу: Российская Федерация, Алтайский край, Солтонский район, в административных границах Макарьевского сельсовета, в 2 км западнее с. </w:t>
      </w:r>
      <w:proofErr w:type="spellStart"/>
      <w:r w:rsidRPr="00EF17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Каракан</w:t>
      </w:r>
      <w:proofErr w:type="spellEnd"/>
      <w:r w:rsidRPr="00EF17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Площадь земельного </w:t>
      </w:r>
      <w:r w:rsidRPr="00EF1726">
        <w:rPr>
          <w:rFonts w:ascii="Times New Roman" w:hAnsi="Times New Roman" w:cs="Times New Roman"/>
          <w:sz w:val="28"/>
          <w:szCs w:val="28"/>
        </w:rPr>
        <w:t>участка: 553 552 кв. м.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Кадастровый номер земельного участка:</w:t>
      </w:r>
      <w:r w:rsidRPr="00EF1726">
        <w:rPr>
          <w:rFonts w:ascii="Times New Roman" w:hAnsi="Times New Roman" w:cs="Times New Roman"/>
          <w:sz w:val="28"/>
          <w:szCs w:val="28"/>
        </w:rPr>
        <w:t xml:space="preserve"> 22:44:01002:1781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Разрешенное использование:</w:t>
      </w:r>
      <w:r w:rsidRPr="00EF1726">
        <w:rPr>
          <w:rFonts w:ascii="Times New Roman" w:hAnsi="Times New Roman" w:cs="Times New Roman"/>
          <w:sz w:val="28"/>
          <w:szCs w:val="28"/>
        </w:rPr>
        <w:t xml:space="preserve"> для сельскохозяйственного производства (выращивание зерновых и иных сельскохозяйственных культур)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 Срок аренды: </w:t>
      </w:r>
      <w:r w:rsidRPr="00EF1726">
        <w:rPr>
          <w:rFonts w:ascii="Times New Roman" w:hAnsi="Times New Roman" w:cs="Times New Roman"/>
          <w:sz w:val="28"/>
          <w:szCs w:val="28"/>
        </w:rPr>
        <w:t xml:space="preserve">20 лет.  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аукциона: </w:t>
      </w:r>
      <w:r w:rsidRPr="00EF1726">
        <w:rPr>
          <w:rFonts w:ascii="Times New Roman" w:hAnsi="Times New Roman" w:cs="Times New Roman"/>
          <w:sz w:val="28"/>
          <w:szCs w:val="28"/>
        </w:rPr>
        <w:t>начальный размер годовой арендной платы, 110710 (сто десять тысяч семьсот десять) руб.40 коп.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 </w:t>
      </w:r>
      <w:r w:rsidRPr="00EF1726">
        <w:rPr>
          <w:rFonts w:ascii="Times New Roman" w:hAnsi="Times New Roman" w:cs="Times New Roman"/>
          <w:b/>
          <w:sz w:val="28"/>
          <w:szCs w:val="28"/>
        </w:rPr>
        <w:t xml:space="preserve">Шаг аукциона: </w:t>
      </w:r>
      <w:r w:rsidRPr="00EF1726">
        <w:rPr>
          <w:rFonts w:ascii="Times New Roman" w:hAnsi="Times New Roman" w:cs="Times New Roman"/>
          <w:sz w:val="28"/>
          <w:szCs w:val="28"/>
        </w:rPr>
        <w:t>3%</w:t>
      </w:r>
      <w:r w:rsidRPr="00EF17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726">
        <w:rPr>
          <w:rFonts w:ascii="Times New Roman" w:hAnsi="Times New Roman" w:cs="Times New Roman"/>
          <w:sz w:val="28"/>
          <w:szCs w:val="28"/>
        </w:rPr>
        <w:t>-  3321(три тысячи триста двадцать один) руб.32 коп.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Размер задатка: </w:t>
      </w:r>
      <w:r w:rsidRPr="00EF1726">
        <w:rPr>
          <w:rFonts w:ascii="Times New Roman" w:hAnsi="Times New Roman" w:cs="Times New Roman"/>
          <w:sz w:val="28"/>
          <w:szCs w:val="28"/>
        </w:rPr>
        <w:t xml:space="preserve"> 22142 (двадцать две тысячи сто сорок два) руб. 08 коп.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6.Порядок приема заявок и прилагаемых к ним документов</w:t>
      </w:r>
      <w:r w:rsidRPr="00EF1726">
        <w:rPr>
          <w:rFonts w:ascii="Times New Roman" w:hAnsi="Times New Roman" w:cs="Times New Roman"/>
          <w:sz w:val="28"/>
          <w:szCs w:val="28"/>
        </w:rPr>
        <w:t>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заявок на участие в аукционе: </w:t>
      </w:r>
      <w:r w:rsidRPr="00EF1726">
        <w:rPr>
          <w:rFonts w:ascii="Times New Roman" w:hAnsi="Times New Roman" w:cs="Times New Roman"/>
          <w:sz w:val="28"/>
          <w:szCs w:val="28"/>
        </w:rPr>
        <w:t>14.10.2022 г.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заявок на участие в аукционе: </w:t>
      </w:r>
      <w:r w:rsidRPr="00EF1726">
        <w:rPr>
          <w:rFonts w:ascii="Times New Roman" w:hAnsi="Times New Roman" w:cs="Times New Roman"/>
          <w:sz w:val="28"/>
          <w:szCs w:val="28"/>
        </w:rPr>
        <w:t>09.11.2022 г.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 xml:space="preserve">Место приема заявок на участие в аукционе:  с </w:t>
      </w:r>
      <w:r w:rsidRPr="00EF1726">
        <w:rPr>
          <w:rFonts w:ascii="Times New Roman" w:hAnsi="Times New Roman" w:cs="Times New Roman"/>
          <w:sz w:val="28"/>
          <w:szCs w:val="28"/>
        </w:rPr>
        <w:t xml:space="preserve">14.10.2022 г. с 9-00 на электронной площадке «РТС-тендер», размещенной на сайте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www.rts-tender.ru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7. Порядок подачи заявок на участие в аукционе: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  Заявителем на участие в аукционе (далее – Заявитель) может быть любое юридическое лицо или физическое лицо, в том числе индивидуальный предприниматель, имеющие электронную подпись, оформленную в соответствии с требованиями действующего законодательства удостоверяющим центром, и прошедшие регистрацию (аккредитацию) на электронной площадке в соответствии с регламентом оператора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Для обеспечения доступа к участию в аукционе в электронной форме заявителю необходимо пройти процедуру регистрации на электронной площадке. Заявка на регистрацию рассматривается оператором в течение 3 (трех) рабочих дней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ее оператору. Регистрации на электронной площадке подлежат </w:t>
      </w:r>
      <w:r w:rsidRPr="00EF1726">
        <w:rPr>
          <w:rFonts w:ascii="Times New Roman" w:hAnsi="Times New Roman" w:cs="Times New Roman"/>
          <w:sz w:val="28"/>
          <w:szCs w:val="28"/>
        </w:rPr>
        <w:lastRenderedPageBreak/>
        <w:t>заявители, ранее не зарегистрированные на электронной площадке или регистрация которых на электронной площадке была ими прекращена. 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Для прохождения процедуры регистрации (аккредитации) на электронной площадке заявителю необходимо иметь электронную подпись, оформленную в соответствии с требованиями действующего законодательства. В случае отсутствия у заявителя электронной подписи, такую подпись можно оформить, воспользовавшись услугами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доверенное иное лицо, заявителю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 регистрации заявителя на электронной площадке, оператор площадки обеспечивает организацию аналитического счета для целей участия в торговых процедурах, отображаемый в личном кабинете заявителя. На аналитическом счете учитываются такие операции как поступление денежных средств, их блокирование, прекращение блокирования, а также различного рода списания.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и порядок регистрации, ответы на часто задаваемые вопросы и инструкции размещены в «Центре поддержки пользователей» в разделе «Сопровождение и поддержка» на сайте </w:t>
      </w:r>
      <w:hyperlink r:id="rId6" w:history="1">
        <w:r w:rsidRPr="00EF1726">
          <w:rPr>
            <w:rFonts w:ascii="Times New Roman" w:hAnsi="Times New Roman" w:cs="Times New Roman"/>
            <w:sz w:val="28"/>
            <w:szCs w:val="28"/>
          </w:rPr>
          <w:t>www.rts-tender.ru</w:t>
        </w:r>
      </w:hyperlink>
      <w:r w:rsidRPr="00EF1726">
        <w:rPr>
          <w:rFonts w:ascii="Times New Roman" w:hAnsi="Times New Roman" w:cs="Times New Roman"/>
          <w:sz w:val="28"/>
          <w:szCs w:val="28"/>
        </w:rPr>
        <w:t>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Прием заявок и прилагаемых к ним документов начинается с даты и времени, указанных в настоящем извещении, и осуществляется в сроки, установленные в настоящем извещении.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Прием заявок обеспечивается оператором электронной площадки в соответствии с регламентом.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Заявка направляется заявителем оператору электронной площадки в сроки, указанные в извещении, путем заполнения заявителем ее электронной формы (Приложение 1) с приложением указанных в настоящем пункте документов в форме электронных документов или электронных сканированных образов документов с сохранением их реквизитов.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Одновременно с заявкой на участие в аукционе заявители представляют следующие документы: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Юридические лица: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lastRenderedPageBreak/>
        <w:t>1) свидетельство о государственной регистрации и иные учредительные документы претендента.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2) свидетельство о постановке на учет в налоговых органах (сертификат о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резидентстве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 xml:space="preserve"> для нерезидентов);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3) решение органа управления заявителя о совершении сделки в случаях, когда такое решение необходимо в соответствии с законодательством, учредительными документами заявителя или соглашением сторон, либо письменное заявление заявителя, что сделка не требует одобрения органов управления;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4) решение об избрании (назначении) единоличного исполнительного органа, принятое органом управления заявителя, к компетенции которого уставом отнесен вопрос об избрании (назначении) единоличного исполнительного органа;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5) доверенности на участие в торгах и заключение договора, выданная в порядке, предусмотренном действующим законодательством РФ (если от имени заявителя действует его представитель по доверенности). В случае если доверенность на осуществление действий от имени заявителя подписана лицом, уполномоченным единоличным исполнительным органом заявителя на предоставление соответствующих полномочий в порядке передоверия, заявка должна содержать также документ, подтверждающий полномочия такого лица, выдавшего доверенность.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Физические лица, в том числе индивидуальные предприниматели: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1) копии всех листов документа, удостоверяющего личность.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2) доверенность на участие в торгах и заключение, подписание договора (если от имени заявителя действует его представитель по доверенности).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Все подаваемые заявителем документы не должны иметь неоговоренных исправлений. Имеющиеся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Заявка и прилагаемые к ней документы направляются единовременно в соответствии с регламентом электронной площадки.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</w:t>
      </w:r>
      <w:r w:rsidRPr="00EF1726">
        <w:rPr>
          <w:rFonts w:ascii="Times New Roman" w:hAnsi="Times New Roman" w:cs="Times New Roman"/>
          <w:sz w:val="28"/>
          <w:szCs w:val="28"/>
        </w:rPr>
        <w:lastRenderedPageBreak/>
        <w:t>документов без отзыва заявки в соответствии с регламентом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В соответствии с регламентом оператор электронной площадки возвращает заявку заявителю в случае: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-предоставления заявки, подписанной электронной подписью лица, не уполномоченного действовать от имени заявителя;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-подачи одним заявителем двух и более заявок при условии, что поданные ранее заявки не отозваны;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- направления заявки после установленных в извещении дня и времени окончания срока приема заявок.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 отсутствии оснований возврата заявки, оператор электронной площадки регистрирует заявку в соответствии с регламентом, и направляет заявителю уведомление о поступлении заявки.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Заявитель вправе отозвать заявку в любое время до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даты и времени окончания срока приема в соответствии с регламентом электронной площадки. После отзыва заявки заявитель вправе повторно подать заявку до установленных даты и времени окончания срока приема заявок в порядке, установленном извещением.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Прием заявок прекращается оператором электронной площадки с помощью программных и технических сре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>ату и время окончания срока приема заявок.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После окончания срока приема заявок оператор электронной площадки направляет заявки организатору аукциона в соответствии с регламентом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Заявки, полученные после окончания установленного срока их приема, не рассматриваются и в тот же день возвращаются заявителю. Один заявитель вправе подать только одну заявку. Прием заявок прекращается не ранее чем за 5 дней до дня проведения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lastRenderedPageBreak/>
        <w:t>Форма заявки является приложением к настоящему извещению.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Порядок внесения суммы задатка осуществляется в соответствии с регламентом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Перечисление денежных сре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>оизводится на счёт оператора электронной площадки в соответствии с регламентом площадки, по следующим реквизитам: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Получатель: ООО «РТС-тендер»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Наименование банка: Филиал «Корпоративный» ПАО «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>»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7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/с: 40702810512030016362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Корр. счёт: 30101810445250000360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БИК: 044525360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ИНН:7710357167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КПП:773001001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Оператор электронной площадки открывает заявителю аналитический счет, на котором учитываются операции по перечислению денежных средств. Внесенные денежные средства в размере, равном задатку, указанному в извещении, блокируются оператором электронной площадки на аналитическом счете заявителя в соответствии с регламентом площадки.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Подача заявки и блокирование задатка является заключением соглашения о задатке.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Прекращение блокирования денежных средств на аналитическом счете заявителя в соответствии с регламентом производится оператором электронной площадки в следующем порядке: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- для заявителя, отозвавшего заявку до окончания срока приема заявок, указанного в извещении, – в течение 3 (трех) рабочих дней со дня поступления уведомления об отзыве заявки;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lastRenderedPageBreak/>
        <w:t>-для заявителя, не допущенного к участию в аукционе, – в течение 3 (трех) рабочих дней со дня оформления Протокола рассмотрения заявок на участие в аукционе в соответствии с регламентом;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-для участников аукциона,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Задаток, внесенный лицом, признанным победителем аукциона (далее – Победитель), а также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задаток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внесенный иным лицом, с которым заключается договор аренды земельного участка в соответствии с пунктами 13, 14, 20 статьи 39.12 Земельного кодекса Российской Федерации, засчитываются в счет оплаты за земельный участок. Задатки, внесенные указанными в настоящем пункте лицами, не заключившими договор аренды земельного участка вследствие уклонения от заключения указанного договора, не возвращаются.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При подаче заявителем заявки в соответствии с регламентом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EF1726" w:rsidRPr="00EF1726" w:rsidRDefault="00EF1726" w:rsidP="00EF1726">
      <w:pPr>
        <w:pStyle w:val="a4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8. Место, дата и время определения участников аукциона: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День рассмотрения заявок и подведения итогов о допуске заявителей к участию в аукционе 09.11.2022  в 09-00 час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>о Московскому времени.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Заявитель не допускается к участию в аукционе в следующих случаях: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1.непредставление необходимых для участия в аукционе документов или представление недостоверных сведений;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2.непоступление задатка на дату рассмотрения заявок на участие в аукционе;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3.подача заявки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4.наличие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 результатам рассмотрения организатором аукциона заявок, оператор электронной площадки в соответствии с регламентом площадки: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lastRenderedPageBreak/>
        <w:t>-направляет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-размещает Протокол рассмотрения заявок на участие в аукционе на электронной площадке.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 результатам рассмотрения заявок организатор аукциона размещает Протокол рассмотрения заявок на участие в аукционе на официальном сайте торгов не позднее, чем на следующий день после дня подписания указанного протокола.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Заявитель, в соответствии с полученным им уведомлением Участника, в соответствии с регламентом площадки считается участвующим в аукционе с даты и времени начала проведения аукциона,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в извещении.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9. Проведение аукциона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Проведение аукциона обеспечивается оператором электронной площадки в соответствии с регламентом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Процедура аукциона проводится в день и время,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в извещении. Время проведения аукциона не должно совпадать со временем проведения профилактических работ на электронной площадке. Аукцион проводится путем повышения начальной цены предмета аукциона на «шаг аукциона», установленные извещением.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lastRenderedPageBreak/>
        <w:t>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организатором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Не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чем за 3 (три) часа до времени возобновления проведения аукциона, в соответствии с регламентом электронной</w:t>
      </w:r>
      <w:r w:rsidRPr="00EF1726">
        <w:rPr>
          <w:rFonts w:ascii="Times New Roman" w:hAnsi="Times New Roman" w:cs="Times New Roman"/>
          <w:sz w:val="28"/>
          <w:szCs w:val="28"/>
        </w:rPr>
        <w:tab/>
        <w:t xml:space="preserve"> площадки участники получают уведомления от оператора электронной площадки с указанием даты и времени возобновления проведения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 «ГИС торги» в течение одного рабочего дня со дня его подписания.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случаях, если: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1.по окончании срока подачи заявок была подана только одна заявка;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2.по окончании срока подачи заявок не подано ни одной заявки;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3.на основании результатов рассмотрения заявок принято решение об отказе в допуске к участию в аукционе всех заявителей;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4.на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5.в случае если в течени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Организатор направляет победителю аукциона или единственному принявшему участие в аукционе его участнику проект договора аренды земельного участка в десятидневный срок со дня составления протокола о результатах аукциона. Не допускается заключение договора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ранее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Победитель аукциона или единственный участник, с которым заключается договор аренды земельного участка в соответствии с Земельным кодексом </w:t>
      </w:r>
      <w:r w:rsidRPr="00EF172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обязаны подписать договор в течение 30 (тридцати) дней со дня направления им такого договора.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726">
        <w:rPr>
          <w:rFonts w:ascii="Times New Roman" w:hAnsi="Times New Roman" w:cs="Times New Roman"/>
          <w:sz w:val="28"/>
          <w:szCs w:val="28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указанные договоры.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При этом условия повторного аукциона могут быть изменены. 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были им подписаны и представлены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организатору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организатору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726">
        <w:rPr>
          <w:rFonts w:ascii="Times New Roman" w:hAnsi="Times New Roman" w:cs="Times New Roman"/>
          <w:sz w:val="28"/>
          <w:szCs w:val="28"/>
        </w:rPr>
        <w:t>Сведения о победителях аукциона, уклонившихся от заключения договора аренды земельного участка, являющегося предметов аукциона, и об иных лицах, с которыми указанные договоры заключаются в соответствии с п.13,14,20 ст.39.12 Земельного кодекса Российской Федерации и которые уклонились от их заключения, направляются в Федеральную антимонопольную службу Российской Федерации (в соответствии с постановлением Правительства Российской Федерации от 02.03.2015 № 187 «О внесении изменений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в Положение о Федеральной антимонопольной службе») для включения в реестр недобросовестных участников аукциона.</w:t>
      </w:r>
    </w:p>
    <w:p w:rsidR="00EF1726" w:rsidRPr="00EF1726" w:rsidRDefault="00EF1726" w:rsidP="00EF1726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F1726">
        <w:rPr>
          <w:rFonts w:ascii="Times New Roman" w:hAnsi="Times New Roman" w:cs="Times New Roman"/>
          <w:b/>
          <w:sz w:val="28"/>
          <w:szCs w:val="28"/>
        </w:rPr>
        <w:t>10. Срок принятия решения об отказе в проведен</w:t>
      </w:r>
      <w:proofErr w:type="gramStart"/>
      <w:r w:rsidRPr="00EF1726">
        <w:rPr>
          <w:rFonts w:ascii="Times New Roman" w:hAnsi="Times New Roman" w:cs="Times New Roman"/>
          <w:b/>
          <w:sz w:val="28"/>
          <w:szCs w:val="28"/>
        </w:rPr>
        <w:t>ии  ау</w:t>
      </w:r>
      <w:proofErr w:type="gramEnd"/>
      <w:r w:rsidRPr="00EF1726">
        <w:rPr>
          <w:rFonts w:ascii="Times New Roman" w:hAnsi="Times New Roman" w:cs="Times New Roman"/>
          <w:b/>
          <w:sz w:val="28"/>
          <w:szCs w:val="28"/>
        </w:rPr>
        <w:t>кциона: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1726">
        <w:rPr>
          <w:rFonts w:ascii="Times New Roman" w:hAnsi="Times New Roman" w:cs="Times New Roman"/>
          <w:sz w:val="28"/>
          <w:szCs w:val="28"/>
        </w:rPr>
        <w:t xml:space="preserve">Не позднее, чем за 5 дней до даты аукциона извещение об отказе от проведения аукциона размещается сайте в сети  «Интернет»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www.</w:t>
      </w:r>
      <w:hyperlink r:id="rId7" w:history="1">
        <w:r w:rsidRPr="00EF1726">
          <w:rPr>
            <w:rFonts w:ascii="Times New Roman" w:hAnsi="Times New Roman" w:cs="Times New Roman"/>
            <w:sz w:val="28"/>
            <w:szCs w:val="28"/>
          </w:rPr>
          <w:t>torgi.gov.ru</w:t>
        </w:r>
        <w:proofErr w:type="spellEnd"/>
      </w:hyperlink>
      <w:r w:rsidRPr="00EF1726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Солтонского района  </w:t>
      </w:r>
      <w:hyperlink r:id="rId8" w:history="1">
        <w:r w:rsidRPr="00EF1726">
          <w:rPr>
            <w:rFonts w:ascii="Times New Roman" w:hAnsi="Times New Roman" w:cs="Times New Roman"/>
            <w:sz w:val="28"/>
            <w:szCs w:val="28"/>
          </w:rPr>
          <w:t>www.soltonadm.ru</w:t>
        </w:r>
      </w:hyperlink>
      <w:r w:rsidRPr="00EF1726">
        <w:rPr>
          <w:rFonts w:ascii="Times New Roman" w:hAnsi="Times New Roman" w:cs="Times New Roman"/>
          <w:sz w:val="28"/>
          <w:szCs w:val="28"/>
        </w:rPr>
        <w:t xml:space="preserve">, на информационном стенде Администрации Макарьевского сельсовета,  с.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Излап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lastRenderedPageBreak/>
        <w:t>Афонино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Каракан</w:t>
      </w:r>
      <w:proofErr w:type="spellEnd"/>
      <w:r w:rsidRPr="00EF1726">
        <w:rPr>
          <w:rFonts w:ascii="Times New Roman" w:hAnsi="Times New Roman" w:cs="Times New Roman"/>
          <w:sz w:val="28"/>
          <w:szCs w:val="28"/>
        </w:rPr>
        <w:t>, в  информационной газете «Слово-дело» не позднее 5 дней со дня принятия решения об отказе от</w:t>
      </w:r>
      <w:proofErr w:type="gramEnd"/>
      <w:r w:rsidRPr="00EF1726">
        <w:rPr>
          <w:rFonts w:ascii="Times New Roman" w:hAnsi="Times New Roman" w:cs="Times New Roman"/>
          <w:sz w:val="28"/>
          <w:szCs w:val="28"/>
        </w:rPr>
        <w:t xml:space="preserve"> проведения аукциона.</w:t>
      </w:r>
    </w:p>
    <w:p w:rsidR="00EF1726" w:rsidRPr="00EF1726" w:rsidRDefault="00EF1726" w:rsidP="00EF172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1726">
        <w:rPr>
          <w:rFonts w:ascii="Times New Roman" w:hAnsi="Times New Roman" w:cs="Times New Roman"/>
          <w:sz w:val="28"/>
          <w:szCs w:val="28"/>
        </w:rPr>
        <w:t xml:space="preserve"> Документация об аукционе </w:t>
      </w:r>
      <w:r w:rsidRPr="00EF1726">
        <w:rPr>
          <w:rFonts w:ascii="Times New Roman" w:eastAsia="Batang" w:hAnsi="Times New Roman" w:cs="Times New Roman"/>
          <w:sz w:val="28"/>
          <w:szCs w:val="28"/>
        </w:rPr>
        <w:t xml:space="preserve">размещена </w:t>
      </w:r>
      <w:r w:rsidRPr="00EF1726">
        <w:rPr>
          <w:rFonts w:ascii="Times New Roman" w:hAnsi="Times New Roman" w:cs="Times New Roman"/>
          <w:sz w:val="28"/>
          <w:szCs w:val="28"/>
        </w:rPr>
        <w:t xml:space="preserve">на сайте в сети  «Интернет» </w:t>
      </w:r>
      <w:proofErr w:type="spellStart"/>
      <w:r w:rsidRPr="00EF1726">
        <w:rPr>
          <w:rFonts w:ascii="Times New Roman" w:hAnsi="Times New Roman" w:cs="Times New Roman"/>
          <w:sz w:val="28"/>
          <w:szCs w:val="28"/>
        </w:rPr>
        <w:t>www.</w:t>
      </w:r>
      <w:hyperlink r:id="rId9" w:history="1">
        <w:r w:rsidRPr="00EF1726">
          <w:rPr>
            <w:rFonts w:ascii="Times New Roman" w:hAnsi="Times New Roman" w:cs="Times New Roman"/>
            <w:sz w:val="28"/>
            <w:szCs w:val="28"/>
          </w:rPr>
          <w:t>torgi.gov.ru</w:t>
        </w:r>
        <w:proofErr w:type="spellEnd"/>
      </w:hyperlink>
      <w:r w:rsidRPr="00EF1726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Солтонского района  </w:t>
      </w:r>
      <w:hyperlink r:id="rId10" w:history="1">
        <w:r w:rsidRPr="00EF1726">
          <w:rPr>
            <w:rFonts w:ascii="Times New Roman" w:hAnsi="Times New Roman" w:cs="Times New Roman"/>
            <w:sz w:val="28"/>
            <w:szCs w:val="28"/>
          </w:rPr>
          <w:t>www.soltonadm.ru</w:t>
        </w:r>
      </w:hyperlink>
      <w:r w:rsidRPr="00EF1726">
        <w:rPr>
          <w:rFonts w:ascii="Times New Roman" w:hAnsi="Times New Roman" w:cs="Times New Roman"/>
          <w:sz w:val="28"/>
          <w:szCs w:val="28"/>
        </w:rPr>
        <w:t>.</w:t>
      </w: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9BD" w:rsidRDefault="009B09BD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Default="00EF1726" w:rsidP="00EF172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1726" w:rsidRPr="00DD5426" w:rsidRDefault="00EF1726" w:rsidP="00EF17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lastRenderedPageBreak/>
        <w:t>Организатору аукциона:</w:t>
      </w:r>
    </w:p>
    <w:p w:rsidR="00EF1726" w:rsidRPr="00DD5426" w:rsidRDefault="00EF1726" w:rsidP="00EF17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Солтонского</w:t>
      </w:r>
      <w:r w:rsidRPr="00DD542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F1726" w:rsidRPr="00DD5426" w:rsidRDefault="00EF1726" w:rsidP="00EF17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Заявка на участие в аукционе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pPr w:leftFromText="180" w:rightFromText="180" w:vertAnchor="text" w:tblpX="34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  <w:gridCol w:w="408"/>
        <w:gridCol w:w="4412"/>
        <w:gridCol w:w="425"/>
      </w:tblGrid>
      <w:tr w:rsidR="00EF1726" w:rsidRPr="00DD5426" w:rsidTr="00EF1726">
        <w:trPr>
          <w:trHeight w:val="277"/>
        </w:trPr>
        <w:tc>
          <w:tcPr>
            <w:tcW w:w="40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Претенден</w:t>
            </w:r>
            <w:proofErr w:type="gramStart"/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DD542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лицо</w:t>
            </w: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2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юридическое лицо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726" w:rsidRPr="00DD5426" w:rsidTr="00EF1726">
        <w:trPr>
          <w:trHeight w:val="255"/>
        </w:trPr>
        <w:tc>
          <w:tcPr>
            <w:tcW w:w="4077" w:type="dxa"/>
            <w:vMerge/>
            <w:tcBorders>
              <w:top w:val="nil"/>
              <w:left w:val="nil"/>
              <w:right w:val="nil"/>
            </w:tcBorders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726" w:rsidRPr="00DD5426" w:rsidTr="00EF1726">
        <w:trPr>
          <w:gridAfter w:val="2"/>
          <w:wAfter w:w="4837" w:type="dxa"/>
          <w:trHeight w:val="70"/>
        </w:trPr>
        <w:tc>
          <w:tcPr>
            <w:tcW w:w="4077" w:type="dxa"/>
            <w:vMerge/>
            <w:tcBorders>
              <w:left w:val="nil"/>
              <w:bottom w:val="nil"/>
              <w:right w:val="nil"/>
            </w:tcBorders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726" w:rsidRPr="00DD5426" w:rsidRDefault="00EF1726" w:rsidP="00EF1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ФИО/ Наименование </w:t>
      </w:r>
      <w:r w:rsidRPr="00DD542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претендента___________________________________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(для физических лиц)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Документ, удостоверяющий  личность:</w:t>
      </w:r>
      <w:r w:rsidRPr="00DD5426">
        <w:rPr>
          <w:rFonts w:ascii="Times New Roman" w:hAnsi="Times New Roman" w:cs="Times New Roman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серия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номер__________</w:t>
      </w:r>
    </w:p>
    <w:p w:rsidR="00EF1726" w:rsidRPr="00FD0147" w:rsidRDefault="00EF1726" w:rsidP="00EF1726">
      <w:pPr>
        <w:spacing w:after="0"/>
        <w:rPr>
          <w:rFonts w:ascii="Times New Roman" w:hAnsi="Times New Roman" w:cs="Times New Roman"/>
          <w:spacing w:val="-11"/>
          <w:position w:val="1"/>
          <w:sz w:val="24"/>
          <w:szCs w:val="24"/>
        </w:rPr>
      </w:pPr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Выдан «___»</w:t>
      </w:r>
      <w:proofErr w:type="spellStart"/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_________________</w:t>
      </w:r>
      <w:proofErr w:type="gramStart"/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>г</w:t>
      </w:r>
      <w:proofErr w:type="spellEnd"/>
      <w:proofErr w:type="gramEnd"/>
      <w:r w:rsidRPr="00FD0147">
        <w:rPr>
          <w:rFonts w:ascii="Times New Roman" w:hAnsi="Times New Roman" w:cs="Times New Roman"/>
          <w:spacing w:val="-11"/>
          <w:position w:val="1"/>
          <w:sz w:val="24"/>
          <w:szCs w:val="24"/>
        </w:rPr>
        <w:t xml:space="preserve">. _____________________________________ 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Место</w:t>
      </w:r>
      <w:r w:rsidRPr="00DD542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жительства: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pacing w:val="-18"/>
          <w:sz w:val="24"/>
          <w:szCs w:val="24"/>
        </w:rPr>
      </w:pPr>
      <w:r w:rsidRPr="00DD5426">
        <w:rPr>
          <w:rFonts w:ascii="Times New Roman" w:hAnsi="Times New Roman" w:cs="Times New Roman"/>
          <w:w w:val="95"/>
          <w:sz w:val="24"/>
          <w:szCs w:val="24"/>
        </w:rPr>
        <w:t>Телефон</w:t>
      </w:r>
      <w:r w:rsidRPr="00DD5426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Факс____________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Индекс </w:t>
      </w:r>
      <w:r w:rsidRPr="00DD5426">
        <w:rPr>
          <w:rFonts w:ascii="Times New Roman" w:hAnsi="Times New Roman" w:cs="Times New Roman"/>
          <w:spacing w:val="-18"/>
          <w:sz w:val="24"/>
          <w:szCs w:val="24"/>
        </w:rPr>
        <w:t xml:space="preserve"> _______________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Документ</w:t>
      </w:r>
      <w:r w:rsidRPr="00DD54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</w:t>
      </w:r>
      <w:r w:rsidRPr="00DD542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регистрации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DD542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качестве</w:t>
      </w:r>
      <w:r w:rsidRPr="00DD54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юридического</w:t>
      </w:r>
      <w:r w:rsidRPr="00DD54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лица</w:t>
      </w:r>
    </w:p>
    <w:p w:rsidR="00EF1726" w:rsidRDefault="00EF1726" w:rsidP="00EF1726">
      <w:pPr>
        <w:spacing w:after="0"/>
        <w:rPr>
          <w:rFonts w:ascii="Times New Roman" w:hAnsi="Times New Roman" w:cs="Times New Roman"/>
          <w:sz w:val="24"/>
          <w:szCs w:val="24"/>
          <w:u w:val="single" w:color="6B6B70"/>
        </w:rPr>
      </w:pPr>
      <w:r w:rsidRPr="00DD5426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Pr="00DD5426">
        <w:rPr>
          <w:rFonts w:ascii="Times New Roman" w:hAnsi="Times New Roman" w:cs="Times New Roman"/>
          <w:sz w:val="24"/>
          <w:szCs w:val="24"/>
        </w:rPr>
        <w:tab/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w w:val="80"/>
          <w:sz w:val="24"/>
          <w:szCs w:val="24"/>
        </w:rPr>
      </w:pPr>
      <w:r w:rsidRPr="00DD5426">
        <w:rPr>
          <w:rFonts w:ascii="Times New Roman" w:hAnsi="Times New Roman" w:cs="Times New Roman"/>
          <w:w w:val="90"/>
          <w:sz w:val="24"/>
          <w:szCs w:val="24"/>
        </w:rPr>
        <w:t>серия</w:t>
      </w: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</w:t>
      </w:r>
      <w:r w:rsidRPr="00DD5426">
        <w:rPr>
          <w:rFonts w:ascii="Times New Roman" w:hAnsi="Times New Roman" w:cs="Times New Roman"/>
          <w:w w:val="90"/>
          <w:sz w:val="24"/>
          <w:szCs w:val="24"/>
        </w:rPr>
        <w:t>№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________</w:t>
      </w:r>
      <w:r>
        <w:rPr>
          <w:rFonts w:ascii="Times New Roman" w:hAnsi="Times New Roman" w:cs="Times New Roman"/>
          <w:spacing w:val="-11"/>
          <w:position w:val="1"/>
          <w:sz w:val="24"/>
          <w:szCs w:val="24"/>
        </w:rPr>
        <w:t>_____</w:t>
      </w:r>
      <w:r w:rsidRPr="00DD5426">
        <w:rPr>
          <w:rFonts w:ascii="Times New Roman" w:hAnsi="Times New Roman" w:cs="Times New Roman"/>
          <w:sz w:val="24"/>
          <w:szCs w:val="24"/>
        </w:rPr>
        <w:t>,</w:t>
      </w:r>
      <w:r w:rsidRPr="00DD5426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дата</w:t>
      </w:r>
      <w:r w:rsidRPr="00DD542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регистрации</w:t>
      </w:r>
      <w:r w:rsidRPr="00DD54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80"/>
          <w:sz w:val="24"/>
          <w:szCs w:val="24"/>
        </w:rPr>
        <w:t>«</w:t>
      </w:r>
      <w:r w:rsidRPr="00DD5426">
        <w:rPr>
          <w:rFonts w:ascii="Times New Roman" w:hAnsi="Times New Roman" w:cs="Times New Roman"/>
          <w:spacing w:val="-11"/>
          <w:position w:val="1"/>
          <w:sz w:val="24"/>
          <w:szCs w:val="24"/>
        </w:rPr>
        <w:t>__</w:t>
      </w:r>
      <w:r w:rsidRPr="00DD5426">
        <w:rPr>
          <w:rFonts w:ascii="Times New Roman" w:hAnsi="Times New Roman" w:cs="Times New Roman"/>
          <w:w w:val="80"/>
          <w:sz w:val="24"/>
          <w:szCs w:val="24"/>
        </w:rPr>
        <w:t>»</w:t>
      </w:r>
      <w:r>
        <w:rPr>
          <w:rFonts w:ascii="Times New Roman" w:hAnsi="Times New Roman" w:cs="Times New Roman"/>
          <w:w w:val="80"/>
          <w:sz w:val="24"/>
          <w:szCs w:val="24"/>
        </w:rPr>
        <w:t xml:space="preserve"> </w:t>
      </w:r>
      <w:proofErr w:type="spellStart"/>
      <w:r w:rsidRPr="00DD5426">
        <w:rPr>
          <w:rFonts w:ascii="Times New Roman" w:hAnsi="Times New Roman" w:cs="Times New Roman"/>
          <w:sz w:val="24"/>
          <w:szCs w:val="24"/>
        </w:rPr>
        <w:t>__________________</w:t>
      </w:r>
      <w:proofErr w:type="gramStart"/>
      <w:r w:rsidRPr="00DD5426">
        <w:rPr>
          <w:rFonts w:ascii="Times New Roman" w:hAnsi="Times New Roman" w:cs="Times New Roman"/>
          <w:w w:val="80"/>
          <w:sz w:val="24"/>
          <w:szCs w:val="24"/>
        </w:rPr>
        <w:t>г</w:t>
      </w:r>
      <w:proofErr w:type="spellEnd"/>
      <w:proofErr w:type="gramEnd"/>
      <w:r w:rsidRPr="00DD5426">
        <w:rPr>
          <w:rFonts w:ascii="Times New Roman" w:hAnsi="Times New Roman" w:cs="Times New Roman"/>
          <w:w w:val="80"/>
          <w:sz w:val="24"/>
          <w:szCs w:val="24"/>
        </w:rPr>
        <w:t>.</w:t>
      </w:r>
    </w:p>
    <w:p w:rsidR="00EF17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147">
        <w:rPr>
          <w:rFonts w:ascii="Times New Roman" w:hAnsi="Times New Roman" w:cs="Times New Roman"/>
          <w:sz w:val="24"/>
          <w:szCs w:val="24"/>
        </w:rPr>
        <w:t>Орган, осуществивший  регистрацию</w:t>
      </w:r>
      <w:r w:rsidRPr="00DD5426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w w:val="90"/>
          <w:sz w:val="24"/>
          <w:szCs w:val="24"/>
        </w:rPr>
        <w:t>Место</w:t>
      </w:r>
      <w:r w:rsidRPr="00DD5426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выдачи </w:t>
      </w:r>
      <w:r w:rsidRPr="00DD5426">
        <w:rPr>
          <w:rFonts w:ascii="Times New Roman" w:hAnsi="Times New Roman" w:cs="Times New Roman"/>
          <w:spacing w:val="-17"/>
          <w:sz w:val="24"/>
          <w:szCs w:val="24"/>
        </w:rPr>
        <w:t>__________________________________________________________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ИНН/КПП_______________________________________________________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w w:val="95"/>
          <w:sz w:val="24"/>
          <w:szCs w:val="24"/>
        </w:rPr>
        <w:t>Место</w:t>
      </w:r>
      <w:r w:rsidRPr="00DD5426">
        <w:rPr>
          <w:rFonts w:ascii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95"/>
          <w:sz w:val="24"/>
          <w:szCs w:val="24"/>
        </w:rPr>
        <w:t>нахождения</w:t>
      </w:r>
      <w:r w:rsidRPr="00DD5426">
        <w:rPr>
          <w:rFonts w:ascii="Times New Roman" w:hAnsi="Times New Roman" w:cs="Times New Roman"/>
          <w:spacing w:val="37"/>
          <w:w w:val="9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95"/>
          <w:sz w:val="24"/>
          <w:szCs w:val="24"/>
        </w:rPr>
        <w:t>претендента:</w:t>
      </w:r>
      <w:r w:rsidRPr="00DD5426">
        <w:rPr>
          <w:rFonts w:ascii="Times New Roman" w:hAnsi="Times New Roman" w:cs="Times New Roman"/>
          <w:spacing w:val="-8"/>
          <w:sz w:val="24"/>
          <w:szCs w:val="24"/>
        </w:rPr>
        <w:t>_______________________________________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Банковские 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реквизиты</w:t>
      </w:r>
      <w:r w:rsidRPr="00DD5426">
        <w:rPr>
          <w:rFonts w:ascii="Times New Roman" w:hAnsi="Times New Roman" w:cs="Times New Roman"/>
          <w:spacing w:val="17"/>
          <w:w w:val="7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претендента 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для 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возврата</w:t>
      </w:r>
      <w:r w:rsidRPr="00DD542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денежных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средств: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w w:val="90"/>
          <w:sz w:val="24"/>
          <w:szCs w:val="24"/>
        </w:rPr>
        <w:t xml:space="preserve">Р/счет___________________________________________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____________________</w:t>
      </w:r>
      <w:r w:rsidRPr="00DD542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90"/>
          <w:sz w:val="24"/>
          <w:szCs w:val="24"/>
        </w:rPr>
        <w:t>К</w:t>
      </w:r>
      <w:proofErr w:type="gramEnd"/>
      <w:r w:rsidRPr="00DD5426">
        <w:rPr>
          <w:rFonts w:ascii="Times New Roman" w:hAnsi="Times New Roman" w:cs="Times New Roman"/>
          <w:w w:val="90"/>
          <w:sz w:val="24"/>
          <w:szCs w:val="24"/>
        </w:rPr>
        <w:t>/счет________________________________________</w:t>
      </w:r>
      <w:r w:rsidRPr="00DD5426">
        <w:rPr>
          <w:rFonts w:ascii="Times New Roman" w:hAnsi="Times New Roman" w:cs="Times New Roman"/>
          <w:sz w:val="24"/>
          <w:szCs w:val="24"/>
        </w:rPr>
        <w:t>БИК____________________</w:t>
      </w:r>
      <w:r w:rsidRPr="00DD542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ab/>
      </w:r>
    </w:p>
    <w:p w:rsidR="00EF17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Pr="00DD542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претендента_________________________________________ 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Действует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на</w:t>
      </w:r>
      <w:r w:rsidRPr="00DD542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основании</w:t>
      </w:r>
      <w:r w:rsidRPr="00DD542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доверенности</w:t>
      </w:r>
      <w:r w:rsidRPr="00DD542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от</w:t>
      </w:r>
      <w:r w:rsidRPr="00DD542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pacing w:val="-60"/>
          <w:w w:val="85"/>
          <w:sz w:val="24"/>
          <w:szCs w:val="24"/>
        </w:rPr>
        <w:t>«</w:t>
      </w:r>
      <w:r w:rsidRPr="00DD5426">
        <w:rPr>
          <w:rFonts w:ascii="Times New Roman" w:hAnsi="Times New Roman" w:cs="Times New Roman"/>
          <w:sz w:val="24"/>
          <w:szCs w:val="24"/>
        </w:rPr>
        <w:t xml:space="preserve"> ___» </w:t>
      </w:r>
      <w:proofErr w:type="spellStart"/>
      <w:r w:rsidRPr="00DD5426">
        <w:rPr>
          <w:rFonts w:ascii="Times New Roman" w:hAnsi="Times New Roman" w:cs="Times New Roman"/>
          <w:sz w:val="24"/>
          <w:szCs w:val="24"/>
        </w:rPr>
        <w:t>_____________</w:t>
      </w:r>
      <w:proofErr w:type="gramStart"/>
      <w:r w:rsidRPr="00DD5426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DD5426">
        <w:rPr>
          <w:rFonts w:ascii="Times New Roman" w:hAnsi="Times New Roman" w:cs="Times New Roman"/>
          <w:sz w:val="24"/>
          <w:szCs w:val="24"/>
        </w:rPr>
        <w:t>. №_______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Задаток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не</w:t>
      </w:r>
      <w:r w:rsidRPr="00DD542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является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авансом</w:t>
      </w:r>
      <w:r w:rsidRPr="00DD542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за</w:t>
      </w:r>
      <w:r w:rsidRPr="00DD542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оказанные</w:t>
      </w:r>
      <w:r w:rsidRPr="00DD542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Организатором</w:t>
      </w:r>
      <w:r w:rsidRPr="00DD542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услуги,</w:t>
      </w:r>
      <w:r w:rsidRPr="00DD542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</w:t>
      </w:r>
      <w:r w:rsidRPr="00DD542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являются</w:t>
      </w:r>
      <w:r w:rsidRPr="00DD542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средством</w:t>
      </w:r>
      <w:r w:rsidRPr="00DD542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 xml:space="preserve">обеспечения обязательства. Внесенные денежные средства желаю использовать в качестве задатка </w:t>
      </w:r>
      <w:r>
        <w:rPr>
          <w:rFonts w:ascii="Times New Roman" w:hAnsi="Times New Roman" w:cs="Times New Roman"/>
          <w:sz w:val="24"/>
          <w:szCs w:val="24"/>
        </w:rPr>
        <w:t>за право участвовать в аукционе</w:t>
      </w:r>
      <w:r w:rsidRPr="00DD542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0" w:type="auto"/>
        <w:tblLayout w:type="fixed"/>
        <w:tblLook w:val="04A0"/>
      </w:tblPr>
      <w:tblGrid>
        <w:gridCol w:w="3652"/>
        <w:gridCol w:w="709"/>
        <w:gridCol w:w="1701"/>
        <w:gridCol w:w="1701"/>
        <w:gridCol w:w="1808"/>
      </w:tblGrid>
      <w:tr w:rsidR="00EF1726" w:rsidRPr="00DD5426" w:rsidTr="00EF1726">
        <w:tc>
          <w:tcPr>
            <w:tcW w:w="3652" w:type="dxa"/>
          </w:tcPr>
          <w:p w:rsidR="00EF1726" w:rsidRPr="00DD54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 аукциона</w:t>
            </w:r>
          </w:p>
        </w:tc>
        <w:tc>
          <w:tcPr>
            <w:tcW w:w="709" w:type="dxa"/>
          </w:tcPr>
          <w:p w:rsidR="00EF1726" w:rsidRPr="00DD54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1701" w:type="dxa"/>
          </w:tcPr>
          <w:p w:rsidR="00EF1726" w:rsidRPr="00DD54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Начальная цена (рублей)</w:t>
            </w:r>
          </w:p>
        </w:tc>
        <w:tc>
          <w:tcPr>
            <w:tcW w:w="1701" w:type="dxa"/>
          </w:tcPr>
          <w:p w:rsidR="00EF1726" w:rsidRPr="00DD54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Шаг аукциона (рублей)</w:t>
            </w:r>
          </w:p>
        </w:tc>
        <w:tc>
          <w:tcPr>
            <w:tcW w:w="1808" w:type="dxa"/>
          </w:tcPr>
          <w:p w:rsidR="00EF1726" w:rsidRPr="00DD54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426">
              <w:rPr>
                <w:rFonts w:ascii="Times New Roman" w:hAnsi="Times New Roman" w:cs="Times New Roman"/>
                <w:sz w:val="24"/>
                <w:szCs w:val="24"/>
              </w:rPr>
              <w:t>Сумма задатка (рублей)</w:t>
            </w:r>
          </w:p>
        </w:tc>
      </w:tr>
      <w:tr w:rsidR="00EF1726" w:rsidRPr="00DD5426" w:rsidTr="00EF1726">
        <w:trPr>
          <w:trHeight w:val="795"/>
        </w:trPr>
        <w:tc>
          <w:tcPr>
            <w:tcW w:w="3652" w:type="dxa"/>
          </w:tcPr>
          <w:p w:rsidR="00EF1726" w:rsidRPr="00C56658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7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726" w:rsidRPr="00C56658" w:rsidRDefault="00EF1726" w:rsidP="00EF1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1726" w:rsidRDefault="00EF1726" w:rsidP="00EF1726">
            <w:pPr>
              <w:jc w:val="center"/>
              <w:rPr>
                <w:sz w:val="24"/>
                <w:szCs w:val="24"/>
              </w:rPr>
            </w:pPr>
          </w:p>
          <w:p w:rsidR="00EF1726" w:rsidRPr="00C56658" w:rsidRDefault="00EF1726" w:rsidP="00EF1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1726" w:rsidRDefault="00EF1726" w:rsidP="00EF1726">
            <w:pPr>
              <w:rPr>
                <w:rStyle w:val="af"/>
                <w:b w:val="0"/>
                <w:sz w:val="24"/>
                <w:szCs w:val="24"/>
              </w:rPr>
            </w:pPr>
            <w:r>
              <w:rPr>
                <w:rStyle w:val="af"/>
                <w:sz w:val="24"/>
                <w:szCs w:val="24"/>
              </w:rPr>
              <w:t xml:space="preserve">       </w:t>
            </w:r>
          </w:p>
          <w:p w:rsidR="00EF1726" w:rsidRPr="00661F1F" w:rsidRDefault="00EF1726" w:rsidP="00EF17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f"/>
                <w:sz w:val="24"/>
                <w:szCs w:val="24"/>
              </w:rPr>
              <w:t xml:space="preserve">       </w:t>
            </w:r>
          </w:p>
        </w:tc>
        <w:tc>
          <w:tcPr>
            <w:tcW w:w="1808" w:type="dxa"/>
          </w:tcPr>
          <w:p w:rsidR="00EF1726" w:rsidRDefault="00EF1726" w:rsidP="00EF1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726" w:rsidRPr="00C56658" w:rsidRDefault="00EF1726" w:rsidP="00EF1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Сообщаю,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что</w:t>
      </w:r>
      <w:r w:rsidRPr="00DD542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принимаю</w:t>
      </w:r>
      <w:r w:rsidRPr="00DD542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все</w:t>
      </w:r>
      <w:r w:rsidRPr="00DD542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условия</w:t>
      </w:r>
      <w:r w:rsidRPr="00DD542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участия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DD542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аукционе,</w:t>
      </w:r>
      <w:r w:rsidRPr="00DD542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</w:t>
      </w:r>
      <w:r w:rsidRPr="00DD542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порядком</w:t>
      </w:r>
      <w:r w:rsidRPr="00DD542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проведения</w:t>
      </w:r>
      <w:r w:rsidRPr="00DD542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аукциона,</w:t>
      </w:r>
      <w:r w:rsidRPr="00DD542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сроками</w:t>
      </w:r>
      <w:r w:rsidRPr="00DD5426">
        <w:rPr>
          <w:rFonts w:ascii="Times New Roman" w:hAnsi="Times New Roman" w:cs="Times New Roman"/>
          <w:w w:val="9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проведения</w:t>
      </w:r>
      <w:r w:rsidRPr="00DD5426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аукциона,</w:t>
      </w:r>
      <w:r w:rsidRPr="00DD5426">
        <w:rPr>
          <w:rFonts w:ascii="Times New Roman" w:hAnsi="Times New Roman" w:cs="Times New Roman"/>
          <w:spacing w:val="-19"/>
          <w:sz w:val="24"/>
          <w:szCs w:val="24"/>
        </w:rPr>
        <w:t xml:space="preserve"> с </w:t>
      </w:r>
      <w:r w:rsidRPr="00DD5426">
        <w:rPr>
          <w:rFonts w:ascii="Times New Roman" w:hAnsi="Times New Roman" w:cs="Times New Roman"/>
          <w:sz w:val="24"/>
          <w:szCs w:val="24"/>
        </w:rPr>
        <w:t>порядком</w:t>
      </w:r>
      <w:r w:rsidRPr="00DD54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определения</w:t>
      </w:r>
      <w:r w:rsidRPr="00DD542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победителя</w:t>
      </w:r>
      <w:r w:rsidRPr="00DD54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аукциона</w:t>
      </w:r>
      <w:r w:rsidRPr="00DD542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proofErr w:type="gramStart"/>
      <w:r w:rsidRPr="00DD542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D5426">
        <w:rPr>
          <w:rFonts w:ascii="Times New Roman" w:hAnsi="Times New Roman" w:cs="Times New Roman"/>
          <w:sz w:val="24"/>
          <w:szCs w:val="24"/>
        </w:rPr>
        <w:t>.</w:t>
      </w:r>
    </w:p>
    <w:p w:rsidR="00EF1726" w:rsidRPr="00DD5426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D5426">
        <w:rPr>
          <w:rFonts w:ascii="Times New Roman" w:hAnsi="Times New Roman" w:cs="Times New Roman"/>
          <w:sz w:val="24"/>
          <w:szCs w:val="24"/>
        </w:rPr>
        <w:t>Даю</w:t>
      </w:r>
      <w:r w:rsidRPr="00DD542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свое</w:t>
      </w:r>
      <w:r w:rsidRPr="00DD542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согласие</w:t>
      </w:r>
      <w:r w:rsidRPr="00DD542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на</w:t>
      </w:r>
      <w:r w:rsidRPr="00DD542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проверку</w:t>
      </w:r>
      <w:r w:rsidRPr="00DD542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предоставленных</w:t>
      </w:r>
      <w:r w:rsidRPr="00DD542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мною</w:t>
      </w:r>
      <w:r w:rsidRPr="00DD542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сведений</w:t>
      </w:r>
      <w:r w:rsidRPr="00DD542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правоохранительным</w:t>
      </w:r>
      <w:r w:rsidRPr="00DD542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органами.</w:t>
      </w:r>
      <w:proofErr w:type="gramEnd"/>
      <w:r w:rsidRPr="00DD542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случае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выявления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сведений,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не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соответствующих,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5426">
        <w:rPr>
          <w:rFonts w:ascii="Times New Roman" w:hAnsi="Times New Roman" w:cs="Times New Roman"/>
          <w:sz w:val="24"/>
          <w:szCs w:val="24"/>
        </w:rPr>
        <w:t>указанным</w:t>
      </w:r>
      <w:proofErr w:type="gramEnd"/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в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заявлении,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об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FD0147">
        <w:rPr>
          <w:rFonts w:ascii="Times New Roman" w:hAnsi="Times New Roman" w:cs="Times New Roman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sz w:val="24"/>
          <w:szCs w:val="24"/>
        </w:rPr>
        <w:t>согласно</w:t>
      </w:r>
      <w:r w:rsidRPr="00FD0147">
        <w:rPr>
          <w:rFonts w:ascii="Times New Roman" w:hAnsi="Times New Roman" w:cs="Times New Roman"/>
          <w:sz w:val="24"/>
          <w:szCs w:val="24"/>
        </w:rPr>
        <w:t xml:space="preserve"> действующему законодательству  предупрежден.</w:t>
      </w:r>
    </w:p>
    <w:p w:rsidR="00EF1726" w:rsidRDefault="00EF1726" w:rsidP="00EF1726">
      <w:pPr>
        <w:spacing w:after="0"/>
        <w:rPr>
          <w:rFonts w:ascii="Times New Roman" w:hAnsi="Times New Roman" w:cs="Times New Roman"/>
          <w:w w:val="105"/>
          <w:sz w:val="24"/>
          <w:szCs w:val="24"/>
        </w:rPr>
      </w:pPr>
      <w:r w:rsidRPr="00DD5426">
        <w:rPr>
          <w:rFonts w:ascii="Times New Roman" w:hAnsi="Times New Roman" w:cs="Times New Roman"/>
          <w:w w:val="105"/>
          <w:sz w:val="24"/>
          <w:szCs w:val="24"/>
        </w:rPr>
        <w:t xml:space="preserve">Подпись   </w:t>
      </w:r>
      <w:r w:rsidRPr="00DD5426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DD5426">
        <w:rPr>
          <w:rFonts w:ascii="Times New Roman" w:hAnsi="Times New Roman" w:cs="Times New Roman"/>
          <w:w w:val="105"/>
          <w:sz w:val="24"/>
          <w:szCs w:val="24"/>
        </w:rPr>
        <w:t xml:space="preserve">претендента </w:t>
      </w:r>
      <w:r w:rsidRPr="00CE6A2D">
        <w:rPr>
          <w:rFonts w:ascii="Times New Roman" w:hAnsi="Times New Roman" w:cs="Times New Roman"/>
          <w:w w:val="105"/>
          <w:sz w:val="24"/>
          <w:szCs w:val="24"/>
        </w:rPr>
        <w:t xml:space="preserve">___________________________/____________/  </w:t>
      </w:r>
      <w:r>
        <w:rPr>
          <w:rFonts w:ascii="Times New Roman" w:hAnsi="Times New Roman" w:cs="Times New Roman"/>
          <w:w w:val="105"/>
          <w:sz w:val="24"/>
          <w:szCs w:val="24"/>
        </w:rPr>
        <w:t>М.П.</w:t>
      </w:r>
    </w:p>
    <w:p w:rsidR="00EF1726" w:rsidRDefault="00EF1726" w:rsidP="00EF1726">
      <w:pPr>
        <w:spacing w:after="0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Дата___________</w:t>
      </w:r>
    </w:p>
    <w:p w:rsidR="00EF1726" w:rsidRPr="00CE6A2D" w:rsidRDefault="00EF1726" w:rsidP="00EF17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Заявка принята в ____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</w:rPr>
        <w:t xml:space="preserve">.   «___»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____________________г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</w:rPr>
        <w:t>.</w:t>
      </w:r>
      <w:r w:rsidRPr="00CE6A2D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</w:p>
    <w:p w:rsidR="00EF1726" w:rsidRDefault="00EF1726" w:rsidP="00EF1726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От Организатора __________________________________________________</w:t>
      </w:r>
    </w:p>
    <w:p w:rsidR="00EF1726" w:rsidRPr="000D6E4E" w:rsidRDefault="00EF1726" w:rsidP="00EF1726">
      <w:pPr>
        <w:pStyle w:val="a4"/>
        <w:spacing w:after="0"/>
        <w:ind w:left="-567"/>
        <w:rPr>
          <w:sz w:val="24"/>
          <w:szCs w:val="24"/>
        </w:rPr>
      </w:pPr>
    </w:p>
    <w:p w:rsidR="00A745A9" w:rsidRPr="002178FF" w:rsidRDefault="00A745A9" w:rsidP="00EF1726">
      <w:pPr>
        <w:pStyle w:val="ae"/>
        <w:spacing w:after="0" w:afterAutospacing="0"/>
        <w:jc w:val="both"/>
        <w:rPr>
          <w:sz w:val="28"/>
          <w:szCs w:val="28"/>
        </w:rPr>
      </w:pPr>
      <w:r w:rsidRPr="002178FF">
        <w:rPr>
          <w:rStyle w:val="af"/>
          <w:sz w:val="28"/>
          <w:szCs w:val="28"/>
        </w:rPr>
        <w:t>ОТЗЫВ ЗАЯВКИ НА УЧАСТИЕ В АУКЦИОНЕ</w:t>
      </w:r>
    </w:p>
    <w:p w:rsidR="00EF1726" w:rsidRPr="00DD5426" w:rsidRDefault="00EF1726" w:rsidP="00EF17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Организатору аукциона:</w:t>
      </w:r>
    </w:p>
    <w:p w:rsidR="00EF1726" w:rsidRPr="00DD5426" w:rsidRDefault="00EF1726" w:rsidP="00EF17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Солтонского</w:t>
      </w:r>
      <w:r w:rsidRPr="00DD542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F1726" w:rsidRPr="00DD5426" w:rsidRDefault="00EF1726" w:rsidP="00EF17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426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A745A9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>________________________________________________________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просит вернуть заявку, направленную ______________</w:t>
      </w:r>
      <w:r>
        <w:rPr>
          <w:sz w:val="28"/>
          <w:szCs w:val="28"/>
        </w:rPr>
        <w:t>__________</w:t>
      </w:r>
      <w:r w:rsidRPr="002178FF">
        <w:rPr>
          <w:sz w:val="28"/>
          <w:szCs w:val="28"/>
        </w:rPr>
        <w:t xml:space="preserve">_____ </w:t>
      </w:r>
      <w:proofErr w:type="gramStart"/>
      <w:r w:rsidRPr="002178FF">
        <w:rPr>
          <w:sz w:val="28"/>
          <w:szCs w:val="28"/>
        </w:rPr>
        <w:t>для</w:t>
      </w:r>
      <w:proofErr w:type="gramEnd"/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i/>
        </w:rPr>
      </w:pPr>
      <w:r w:rsidRPr="002178FF">
        <w:rPr>
          <w:i/>
        </w:rPr>
        <w:t>(способ подачи: нарочным, почтой и т.п.)</w:t>
      </w:r>
    </w:p>
    <w:p w:rsidR="00A745A9" w:rsidRPr="00422490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422490">
        <w:rPr>
          <w:sz w:val="28"/>
          <w:szCs w:val="28"/>
        </w:rPr>
        <w:t xml:space="preserve">участия в аукционе </w:t>
      </w:r>
      <w:r>
        <w:rPr>
          <w:sz w:val="28"/>
          <w:szCs w:val="28"/>
        </w:rPr>
        <w:t>«___»______ 202</w:t>
      </w:r>
      <w:r w:rsidR="00E93698">
        <w:rPr>
          <w:sz w:val="28"/>
          <w:szCs w:val="28"/>
        </w:rPr>
        <w:t>2</w:t>
      </w:r>
      <w:r w:rsidRPr="00422490">
        <w:rPr>
          <w:sz w:val="28"/>
          <w:szCs w:val="28"/>
        </w:rPr>
        <w:t xml:space="preserve">   года </w:t>
      </w:r>
      <w:r>
        <w:rPr>
          <w:sz w:val="28"/>
          <w:szCs w:val="28"/>
        </w:rPr>
        <w:t xml:space="preserve">на </w:t>
      </w:r>
      <w:r w:rsidRPr="00422490">
        <w:rPr>
          <w:sz w:val="28"/>
          <w:szCs w:val="28"/>
        </w:rPr>
        <w:t>право заключения договора аренды  земельного участка сельскохозяйственного назначения, н</w:t>
      </w:r>
      <w:r>
        <w:rPr>
          <w:sz w:val="28"/>
          <w:szCs w:val="28"/>
        </w:rPr>
        <w:t>аходящегося в государственной собственности</w:t>
      </w:r>
      <w:r w:rsidRPr="0042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которые не прошли разграничение </w:t>
      </w:r>
      <w:r w:rsidRPr="00422490">
        <w:rPr>
          <w:sz w:val="28"/>
          <w:szCs w:val="28"/>
        </w:rPr>
        <w:t>Солтонского района Алтайского края и за</w:t>
      </w:r>
      <w:r w:rsidR="00EF1726">
        <w:rPr>
          <w:sz w:val="28"/>
          <w:szCs w:val="28"/>
        </w:rPr>
        <w:t xml:space="preserve">регистрированную  </w:t>
      </w:r>
      <w:r w:rsidR="00EF1726" w:rsidRPr="00EF1726">
        <w:rPr>
          <w:sz w:val="28"/>
          <w:szCs w:val="28"/>
        </w:rPr>
        <w:t xml:space="preserve">на электронной площадке «РТС-тендер», размещенной на сайте </w:t>
      </w:r>
      <w:proofErr w:type="spellStart"/>
      <w:r w:rsidR="00EF1726" w:rsidRPr="00EF1726">
        <w:rPr>
          <w:sz w:val="28"/>
          <w:szCs w:val="28"/>
        </w:rPr>
        <w:t>www.rts-tender.ru</w:t>
      </w:r>
      <w:proofErr w:type="spellEnd"/>
      <w:r w:rsidR="00EF1726" w:rsidRPr="00EF1726">
        <w:rPr>
          <w:sz w:val="28"/>
          <w:szCs w:val="28"/>
        </w:rPr>
        <w:t xml:space="preserve"> в сети Интернет</w:t>
      </w:r>
      <w:r w:rsidR="008F2EF7">
        <w:rPr>
          <w:sz w:val="28"/>
          <w:szCs w:val="28"/>
        </w:rPr>
        <w:t xml:space="preserve"> </w:t>
      </w:r>
      <w:r w:rsidRPr="00422490">
        <w:rPr>
          <w:sz w:val="28"/>
          <w:szCs w:val="28"/>
        </w:rPr>
        <w:t>под № ____ от «___» ___________ 20__ г., время подачи заявки ____ час</w:t>
      </w:r>
      <w:proofErr w:type="gramStart"/>
      <w:r w:rsidRPr="00422490">
        <w:rPr>
          <w:sz w:val="28"/>
          <w:szCs w:val="28"/>
        </w:rPr>
        <w:t>.</w:t>
      </w:r>
      <w:proofErr w:type="gramEnd"/>
      <w:r w:rsidRPr="00422490">
        <w:rPr>
          <w:sz w:val="28"/>
          <w:szCs w:val="28"/>
        </w:rPr>
        <w:t xml:space="preserve"> ____ </w:t>
      </w:r>
      <w:proofErr w:type="gramStart"/>
      <w:r w:rsidRPr="00422490">
        <w:rPr>
          <w:sz w:val="28"/>
          <w:szCs w:val="28"/>
        </w:rPr>
        <w:t>м</w:t>
      </w:r>
      <w:proofErr w:type="gramEnd"/>
      <w:r w:rsidRPr="00422490">
        <w:rPr>
          <w:sz w:val="28"/>
          <w:szCs w:val="28"/>
        </w:rPr>
        <w:t>ин.</w:t>
      </w:r>
    </w:p>
    <w:p w:rsidR="00A745A9" w:rsidRPr="00422490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422490">
        <w:rPr>
          <w:sz w:val="28"/>
          <w:szCs w:val="28"/>
        </w:rPr>
        <w:t> 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Приложение: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Оригинал расписки в получении Организатором аукциона  заявки на участие в</w:t>
      </w:r>
      <w:r>
        <w:rPr>
          <w:sz w:val="28"/>
          <w:szCs w:val="28"/>
        </w:rPr>
        <w:t xml:space="preserve"> </w:t>
      </w:r>
      <w:r w:rsidRPr="002178FF">
        <w:rPr>
          <w:sz w:val="28"/>
          <w:szCs w:val="28"/>
        </w:rPr>
        <w:t>аукционе (при наличии).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 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Заявитель ____________________       _________ _______________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(Должность)                     (подпись) (Фамилия И.О.)</w:t>
      </w:r>
    </w:p>
    <w:p w:rsidR="00A745A9" w:rsidRPr="002178FF" w:rsidRDefault="00A745A9" w:rsidP="00080F7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2178FF">
        <w:rPr>
          <w:sz w:val="28"/>
          <w:szCs w:val="28"/>
        </w:rPr>
        <w:t>МП</w:t>
      </w:r>
    </w:p>
    <w:p w:rsidR="00A745A9" w:rsidRDefault="00A745A9" w:rsidP="00080F72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 w:rsidRPr="007E2F01">
        <w:rPr>
          <w:rFonts w:ascii="Times New Roman" w:hAnsi="Times New Roman"/>
          <w:sz w:val="28"/>
          <w:szCs w:val="28"/>
        </w:rPr>
        <w:t xml:space="preserve">Отметка о принятии </w:t>
      </w:r>
      <w:r>
        <w:rPr>
          <w:rFonts w:ascii="Times New Roman" w:hAnsi="Times New Roman"/>
          <w:sz w:val="28"/>
          <w:szCs w:val="28"/>
        </w:rPr>
        <w:t xml:space="preserve">отзыва </w:t>
      </w:r>
      <w:r w:rsidRPr="007E2F01">
        <w:rPr>
          <w:rFonts w:ascii="Times New Roman" w:hAnsi="Times New Roman"/>
          <w:sz w:val="28"/>
          <w:szCs w:val="28"/>
        </w:rPr>
        <w:t xml:space="preserve">заявки организатором аукциона:     </w:t>
      </w:r>
    </w:p>
    <w:p w:rsidR="00A745A9" w:rsidRPr="007E2F01" w:rsidRDefault="00A745A9" w:rsidP="00080F72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 w:rsidRPr="007E2F01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7E2F01">
        <w:rPr>
          <w:rFonts w:ascii="Times New Roman" w:hAnsi="Times New Roman"/>
          <w:sz w:val="28"/>
          <w:szCs w:val="28"/>
        </w:rPr>
        <w:t xml:space="preserve"> _______________________</w:t>
      </w:r>
    </w:p>
    <w:p w:rsidR="00A745A9" w:rsidRPr="00530462" w:rsidRDefault="00A745A9" w:rsidP="00080F72">
      <w:pPr>
        <w:pStyle w:val="ConsNonformat"/>
        <w:widowControl/>
        <w:jc w:val="both"/>
        <w:rPr>
          <w:rFonts w:ascii="Times New Roman" w:hAnsi="Times New Roman"/>
          <w:i/>
          <w:sz w:val="24"/>
          <w:szCs w:val="24"/>
        </w:rPr>
      </w:pPr>
      <w:r w:rsidRPr="00530462">
        <w:rPr>
          <w:rFonts w:ascii="Times New Roman" w:hAnsi="Times New Roman"/>
          <w:i/>
          <w:sz w:val="24"/>
          <w:szCs w:val="24"/>
        </w:rPr>
        <w:t xml:space="preserve">(ФИО)                                                                             (подпись)                           </w:t>
      </w:r>
    </w:p>
    <w:p w:rsidR="00A745A9" w:rsidRPr="007E2F01" w:rsidRDefault="00A745A9" w:rsidP="00080F72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час</w:t>
      </w:r>
      <w:proofErr w:type="gramStart"/>
      <w:r w:rsidRPr="007E2F01">
        <w:rPr>
          <w:rFonts w:ascii="Times New Roman" w:hAnsi="Times New Roman"/>
          <w:sz w:val="28"/>
          <w:szCs w:val="28"/>
        </w:rPr>
        <w:t>.</w:t>
      </w:r>
      <w:proofErr w:type="gramEnd"/>
      <w:r w:rsidRPr="007E2F01">
        <w:rPr>
          <w:rFonts w:ascii="Times New Roman" w:hAnsi="Times New Roman"/>
          <w:sz w:val="28"/>
          <w:szCs w:val="28"/>
        </w:rPr>
        <w:t>______</w:t>
      </w:r>
      <w:proofErr w:type="gramStart"/>
      <w:r w:rsidRPr="007E2F01">
        <w:rPr>
          <w:rFonts w:ascii="Times New Roman" w:hAnsi="Times New Roman"/>
          <w:sz w:val="28"/>
          <w:szCs w:val="28"/>
        </w:rPr>
        <w:t>м</w:t>
      </w:r>
      <w:proofErr w:type="gramEnd"/>
      <w:r w:rsidRPr="007E2F01">
        <w:rPr>
          <w:rFonts w:ascii="Times New Roman" w:hAnsi="Times New Roman"/>
          <w:sz w:val="28"/>
          <w:szCs w:val="28"/>
        </w:rPr>
        <w:t>ин</w:t>
      </w:r>
      <w:proofErr w:type="spellEnd"/>
      <w:r w:rsidRPr="007E2F01">
        <w:rPr>
          <w:rFonts w:ascii="Times New Roman" w:hAnsi="Times New Roman"/>
          <w:sz w:val="28"/>
          <w:szCs w:val="28"/>
        </w:rPr>
        <w:t>._____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E2F01">
        <w:rPr>
          <w:rFonts w:ascii="Times New Roman" w:hAnsi="Times New Roman"/>
          <w:sz w:val="28"/>
          <w:szCs w:val="28"/>
        </w:rPr>
        <w:t xml:space="preserve">___»_____________ </w:t>
      </w:r>
      <w:proofErr w:type="spellStart"/>
      <w:r w:rsidRPr="007E2F01">
        <w:rPr>
          <w:rFonts w:ascii="Times New Roman" w:hAnsi="Times New Roman"/>
          <w:sz w:val="28"/>
          <w:szCs w:val="28"/>
        </w:rPr>
        <w:t>_________г</w:t>
      </w:r>
      <w:proofErr w:type="spellEnd"/>
      <w:r w:rsidRPr="007E2F01">
        <w:rPr>
          <w:rFonts w:ascii="Times New Roman" w:hAnsi="Times New Roman"/>
          <w:sz w:val="28"/>
          <w:szCs w:val="28"/>
        </w:rPr>
        <w:t xml:space="preserve">. за </w:t>
      </w:r>
      <w:r>
        <w:rPr>
          <w:rFonts w:ascii="Times New Roman" w:hAnsi="Times New Roman"/>
          <w:sz w:val="28"/>
          <w:szCs w:val="28"/>
        </w:rPr>
        <w:t>№</w:t>
      </w:r>
      <w:r w:rsidRPr="007E2F01">
        <w:rPr>
          <w:rFonts w:ascii="Times New Roman" w:hAnsi="Times New Roman"/>
          <w:sz w:val="28"/>
          <w:szCs w:val="28"/>
        </w:rPr>
        <w:t>____________</w:t>
      </w:r>
    </w:p>
    <w:p w:rsidR="00A745A9" w:rsidRDefault="00A745A9" w:rsidP="00080F72">
      <w:pPr>
        <w:jc w:val="both"/>
        <w:rPr>
          <w:rFonts w:ascii="Times New Roman" w:hAnsi="Times New Roman" w:cs="Times New Roman"/>
        </w:rPr>
      </w:pPr>
    </w:p>
    <w:p w:rsidR="00A745A9" w:rsidRDefault="00A745A9" w:rsidP="00080F72">
      <w:pPr>
        <w:jc w:val="both"/>
        <w:rPr>
          <w:rFonts w:ascii="Times New Roman" w:hAnsi="Times New Roman" w:cs="Times New Roman"/>
        </w:rPr>
      </w:pPr>
    </w:p>
    <w:p w:rsidR="00A745A9" w:rsidRDefault="00A745A9" w:rsidP="00080F72">
      <w:pPr>
        <w:jc w:val="both"/>
        <w:rPr>
          <w:rFonts w:ascii="Times New Roman" w:hAnsi="Times New Roman" w:cs="Times New Roman"/>
        </w:rPr>
      </w:pPr>
    </w:p>
    <w:p w:rsidR="008F2EF7" w:rsidRDefault="008F2EF7" w:rsidP="00080F72">
      <w:pPr>
        <w:jc w:val="both"/>
        <w:rPr>
          <w:rFonts w:ascii="Times New Roman" w:hAnsi="Times New Roman" w:cs="Times New Roman"/>
        </w:rPr>
      </w:pPr>
    </w:p>
    <w:p w:rsidR="008F2EF7" w:rsidRDefault="008F2EF7" w:rsidP="00080F72">
      <w:pPr>
        <w:jc w:val="both"/>
        <w:rPr>
          <w:rFonts w:ascii="Times New Roman" w:hAnsi="Times New Roman" w:cs="Times New Roman"/>
        </w:rPr>
      </w:pPr>
    </w:p>
    <w:p w:rsidR="008F2EF7" w:rsidRDefault="008F2EF7" w:rsidP="00080F72">
      <w:pPr>
        <w:jc w:val="both"/>
        <w:rPr>
          <w:rFonts w:ascii="Times New Roman" w:hAnsi="Times New Roman" w:cs="Times New Roman"/>
        </w:rPr>
      </w:pPr>
    </w:p>
    <w:p w:rsidR="008F2EF7" w:rsidRDefault="008F2EF7" w:rsidP="00080F72">
      <w:pPr>
        <w:jc w:val="both"/>
        <w:rPr>
          <w:rFonts w:ascii="Times New Roman" w:hAnsi="Times New Roman" w:cs="Times New Roman"/>
        </w:rPr>
      </w:pPr>
    </w:p>
    <w:p w:rsidR="008F2EF7" w:rsidRDefault="008F2EF7" w:rsidP="00080F72">
      <w:pPr>
        <w:jc w:val="both"/>
        <w:rPr>
          <w:rFonts w:ascii="Times New Roman" w:hAnsi="Times New Roman" w:cs="Times New Roman"/>
        </w:rPr>
      </w:pPr>
    </w:p>
    <w:p w:rsidR="008F2EF7" w:rsidRDefault="008F2EF7" w:rsidP="00080F72">
      <w:pPr>
        <w:jc w:val="both"/>
        <w:rPr>
          <w:rFonts w:ascii="Times New Roman" w:hAnsi="Times New Roman" w:cs="Times New Roman"/>
        </w:rPr>
      </w:pPr>
    </w:p>
    <w:p w:rsidR="00A745A9" w:rsidRDefault="00A745A9" w:rsidP="00080F72">
      <w:pPr>
        <w:jc w:val="both"/>
        <w:rPr>
          <w:rFonts w:ascii="Times New Roman" w:hAnsi="Times New Roman" w:cs="Times New Roman"/>
        </w:rPr>
      </w:pPr>
    </w:p>
    <w:p w:rsidR="00A745A9" w:rsidRDefault="00A745A9" w:rsidP="00080F72">
      <w:pPr>
        <w:jc w:val="both"/>
        <w:rPr>
          <w:rFonts w:ascii="Times New Roman" w:hAnsi="Times New Roman" w:cs="Times New Roman"/>
        </w:rPr>
      </w:pP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199">
        <w:rPr>
          <w:rFonts w:ascii="Times New Roman" w:hAnsi="Times New Roman" w:cs="Times New Roman"/>
          <w:sz w:val="28"/>
          <w:szCs w:val="28"/>
          <w:u w:val="single"/>
        </w:rPr>
        <w:lastRenderedPageBreak/>
        <w:t>ПРОЕКТ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sz w:val="28"/>
          <w:szCs w:val="28"/>
        </w:rPr>
        <w:tab/>
      </w:r>
      <w:r w:rsidRPr="000E3199">
        <w:rPr>
          <w:rFonts w:ascii="Times New Roman" w:hAnsi="Times New Roman" w:cs="Times New Roman"/>
          <w:sz w:val="28"/>
          <w:szCs w:val="28"/>
        </w:rPr>
        <w:tab/>
      </w:r>
    </w:p>
    <w:p w:rsidR="00A745A9" w:rsidRPr="000E3199" w:rsidRDefault="00A745A9" w:rsidP="00D478DE">
      <w:pPr>
        <w:tabs>
          <w:tab w:val="left" w:pos="6663"/>
        </w:tabs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A745A9" w:rsidRPr="000E3199" w:rsidRDefault="00A745A9" w:rsidP="00D478DE">
      <w:pPr>
        <w:pStyle w:val="2"/>
        <w:tabs>
          <w:tab w:val="left" w:pos="6663"/>
        </w:tabs>
        <w:ind w:right="57"/>
        <w:rPr>
          <w:sz w:val="28"/>
          <w:szCs w:val="28"/>
        </w:rPr>
      </w:pPr>
      <w:r w:rsidRPr="000E3199">
        <w:rPr>
          <w:sz w:val="28"/>
          <w:szCs w:val="28"/>
        </w:rPr>
        <w:t>АРЕНДЫ ЗЕМЕЛЬНОГО УЧАСТКА № _____</w:t>
      </w:r>
    </w:p>
    <w:p w:rsidR="00A745A9" w:rsidRPr="000E3199" w:rsidRDefault="00A745A9" w:rsidP="00D478DE">
      <w:pPr>
        <w:pStyle w:val="2"/>
        <w:tabs>
          <w:tab w:val="left" w:pos="6663"/>
        </w:tabs>
        <w:ind w:right="57"/>
        <w:rPr>
          <w:sz w:val="28"/>
          <w:szCs w:val="28"/>
        </w:rPr>
      </w:pPr>
      <w:r w:rsidRPr="000E3199">
        <w:rPr>
          <w:sz w:val="28"/>
          <w:szCs w:val="28"/>
        </w:rPr>
        <w:t>сельскохозяйственного назначения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A745A9" w:rsidRPr="000E3199" w:rsidRDefault="00A745A9" w:rsidP="00080F72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6A4687">
        <w:rPr>
          <w:rFonts w:ascii="Times New Roman" w:hAnsi="Times New Roman" w:cs="Times New Roman"/>
          <w:sz w:val="28"/>
          <w:szCs w:val="28"/>
        </w:rPr>
        <w:t xml:space="preserve">Администрация Солтонского района, Алтайского края, именуемая в дальнейшем "Арендодатель" в лице  главы Солтонского района Лудцева Михаила Павловича, действующего на основании Устава района с одной стороны,  </w:t>
      </w:r>
      <w:proofErr w:type="spellStart"/>
      <w:r w:rsidRPr="008F2EF7">
        <w:rPr>
          <w:rFonts w:ascii="Times New Roman" w:hAnsi="Times New Roman" w:cs="Times New Roman"/>
          <w:sz w:val="28"/>
          <w:szCs w:val="28"/>
        </w:rPr>
        <w:t>и______________________________________________</w:t>
      </w:r>
      <w:proofErr w:type="spellEnd"/>
      <w:r w:rsidRPr="008F2EF7">
        <w:rPr>
          <w:rFonts w:ascii="Times New Roman" w:hAnsi="Times New Roman" w:cs="Times New Roman"/>
          <w:sz w:val="28"/>
          <w:szCs w:val="28"/>
        </w:rPr>
        <w:t xml:space="preserve">(для физического лица – ФИО, паспортные данные, адрес регистрации, ИНН, СНИЛС; </w:t>
      </w:r>
      <w:proofErr w:type="gramStart"/>
      <w:r w:rsidRPr="008F2EF7">
        <w:rPr>
          <w:rFonts w:ascii="Times New Roman" w:hAnsi="Times New Roman" w:cs="Times New Roman"/>
          <w:sz w:val="28"/>
          <w:szCs w:val="28"/>
        </w:rPr>
        <w:t>для юридического лица – наименование, юридический адрес, ИНН, КПП, ОГРН, ФИО и должность лица, подписавшего договор, СНИЛС, основание полномочий указанного лица),</w:t>
      </w:r>
      <w:r w:rsidRPr="000E3199">
        <w:rPr>
          <w:rFonts w:ascii="Times New Roman" w:hAnsi="Times New Roman" w:cs="Times New Roman"/>
          <w:sz w:val="28"/>
          <w:szCs w:val="28"/>
        </w:rPr>
        <w:t xml:space="preserve"> именуемый в дальнейшем «Арендатор»,   с другой стороны,  вместе именуемые «Стороны», </w:t>
      </w:r>
      <w:proofErr w:type="gramEnd"/>
    </w:p>
    <w:p w:rsidR="00A745A9" w:rsidRPr="000E3199" w:rsidRDefault="00A745A9" w:rsidP="00080F72">
      <w:pPr>
        <w:pStyle w:val="a4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в соответствии со ст.ст. 39.6, 39.11, 39.12 Земельного кодекса  Российской Федерации, на основании протокола __________________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 _________ заключили настоящий договор о нижеследующем: </w:t>
      </w:r>
    </w:p>
    <w:p w:rsidR="00A745A9" w:rsidRPr="000E3199" w:rsidRDefault="00A745A9" w:rsidP="00080F72">
      <w:pPr>
        <w:pStyle w:val="22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1. ПРЕДМЕТ ДОГОВОРА И ЦЕЛЕВОЕ ИСПОЛЬЗОВАНИЕ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8F2EF7" w:rsidRPr="008F2EF7" w:rsidRDefault="00A745A9" w:rsidP="008F2EF7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1.1. Арендодатель передает, а Арендатор принимает по </w:t>
      </w:r>
      <w:r w:rsidRPr="008F2EF7">
        <w:rPr>
          <w:rFonts w:ascii="Times New Roman" w:hAnsi="Times New Roman" w:cs="Times New Roman"/>
          <w:sz w:val="28"/>
          <w:szCs w:val="28"/>
        </w:rPr>
        <w:t xml:space="preserve">акту приемки – передачи   земельного участка сельскохозяйственного назначения </w:t>
      </w:r>
      <w:r w:rsidRPr="000E3199">
        <w:rPr>
          <w:rFonts w:ascii="Times New Roman" w:hAnsi="Times New Roman" w:cs="Times New Roman"/>
          <w:sz w:val="28"/>
          <w:szCs w:val="28"/>
        </w:rPr>
        <w:t xml:space="preserve"> в пользование на возмездном условии земельный участок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нного назначения площадью </w:t>
      </w:r>
      <w:r w:rsidR="00D478DE">
        <w:rPr>
          <w:rFonts w:ascii="Times New Roman" w:hAnsi="Times New Roman" w:cs="Times New Roman"/>
          <w:sz w:val="28"/>
          <w:szCs w:val="28"/>
        </w:rPr>
        <w:t xml:space="preserve"> </w:t>
      </w:r>
      <w:r w:rsidR="008F2EF7" w:rsidRPr="008F2EF7">
        <w:rPr>
          <w:rFonts w:ascii="Times New Roman" w:hAnsi="Times New Roman" w:cs="Times New Roman"/>
          <w:sz w:val="28"/>
          <w:szCs w:val="28"/>
        </w:rPr>
        <w:t xml:space="preserve"> 553 552 кв. м.</w:t>
      </w:r>
    </w:p>
    <w:p w:rsidR="008F2EF7" w:rsidRDefault="008F2EF7" w:rsidP="008F2EF7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8F2EF7">
        <w:rPr>
          <w:rFonts w:ascii="Times New Roman" w:hAnsi="Times New Roman" w:cs="Times New Roman"/>
          <w:sz w:val="28"/>
          <w:szCs w:val="28"/>
        </w:rPr>
        <w:t>Кадастровый номер земельного участка: 22:44:01002:1781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EF7" w:rsidRPr="008F2EF7" w:rsidRDefault="008F2EF7" w:rsidP="008F2EF7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земельного участка: </w:t>
      </w:r>
      <w:r w:rsidRPr="008F2EF7">
        <w:rPr>
          <w:rFonts w:ascii="Times New Roman" w:hAnsi="Times New Roman" w:cs="Times New Roman"/>
          <w:sz w:val="28"/>
          <w:szCs w:val="28"/>
        </w:rPr>
        <w:t xml:space="preserve">Российская Федерация, Алтайский край, Солтонский район, в административных границах Макарьевского сельсовета, в 2 км западнее с. </w:t>
      </w:r>
      <w:proofErr w:type="spellStart"/>
      <w:r w:rsidRPr="008F2EF7">
        <w:rPr>
          <w:rFonts w:ascii="Times New Roman" w:hAnsi="Times New Roman" w:cs="Times New Roman"/>
          <w:sz w:val="28"/>
          <w:szCs w:val="28"/>
        </w:rPr>
        <w:t>Каракан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1.2. Разрешенное использование – для</w:t>
      </w:r>
      <w:r w:rsidR="00D478DE">
        <w:rPr>
          <w:rFonts w:ascii="Times New Roman" w:hAnsi="Times New Roman" w:cs="Times New Roman"/>
          <w:sz w:val="28"/>
          <w:szCs w:val="28"/>
        </w:rPr>
        <w:t xml:space="preserve"> </w:t>
      </w:r>
      <w:r w:rsidR="00D478DE" w:rsidRPr="00D478DE">
        <w:rPr>
          <w:rFonts w:ascii="Times New Roman" w:hAnsi="Times New Roman" w:cs="Times New Roman"/>
          <w:sz w:val="28"/>
          <w:szCs w:val="28"/>
        </w:rPr>
        <w:t>сельскохозяйственного производства (выращивание зерновых и иных сельскохозяйственных культур)</w:t>
      </w:r>
      <w:r w:rsidRPr="000E3199">
        <w:rPr>
          <w:rFonts w:ascii="Times New Roman" w:hAnsi="Times New Roman" w:cs="Times New Roman"/>
          <w:sz w:val="28"/>
          <w:szCs w:val="28"/>
        </w:rPr>
        <w:t>. Указанное в настоящем пункте описание цели использования участка является окончательным и именуется в дальнейшем «Разрешенное использование».</w:t>
      </w:r>
    </w:p>
    <w:p w:rsidR="00A745A9" w:rsidRPr="008F2EF7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99">
        <w:rPr>
          <w:rFonts w:ascii="Times New Roman" w:hAnsi="Times New Roman" w:cs="Times New Roman"/>
          <w:sz w:val="28"/>
          <w:szCs w:val="28"/>
        </w:rPr>
        <w:t>1.3. Извещение о проведении аукциона 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 от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spellEnd"/>
      <w:proofErr w:type="gramEnd"/>
      <w:r w:rsidRPr="000E31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размещено</w:t>
      </w:r>
      <w:r w:rsidRPr="000E3199">
        <w:rPr>
          <w:rFonts w:ascii="Times New Roman" w:hAnsi="Times New Roman" w:cs="Times New Roman"/>
          <w:sz w:val="28"/>
          <w:szCs w:val="28"/>
        </w:rPr>
        <w:t xml:space="preserve"> на </w:t>
      </w:r>
      <w:r w:rsidR="00D6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</w:t>
      </w:r>
      <w:r w:rsidR="00D64B4B" w:rsidRPr="00E70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 «Интернет» </w:t>
      </w:r>
      <w:proofErr w:type="spellStart"/>
      <w:r w:rsidR="00D64B4B" w:rsidRPr="00E70CF8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r w:rsidR="00D64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hyperlink r:id="rId11" w:history="1">
        <w:r w:rsidR="00D64B4B" w:rsidRPr="00E70CF8">
          <w:rPr>
            <w:rFonts w:ascii="Times New Roman" w:hAnsi="Times New Roman" w:cs="Times New Roman"/>
            <w:sz w:val="28"/>
            <w:szCs w:val="28"/>
            <w:lang w:eastAsia="ru-RU"/>
          </w:rPr>
          <w:t>torgi.gov.ru</w:t>
        </w:r>
        <w:proofErr w:type="spellEnd"/>
      </w:hyperlink>
      <w:r w:rsidR="00D64B4B" w:rsidRPr="00E70C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64B4B" w:rsidRPr="00F8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Солтонского района  </w:t>
      </w:r>
      <w:hyperlink r:id="rId12" w:history="1">
        <w:r w:rsidR="00D64B4B" w:rsidRPr="00F87C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www.soltonadm.ru</w:t>
        </w:r>
      </w:hyperlink>
      <w:r w:rsidR="00D64B4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информационных стендах</w:t>
      </w:r>
      <w:r w:rsid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</w:t>
      </w:r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Макарьевского сельсовета,  с. </w:t>
      </w:r>
      <w:proofErr w:type="spellStart"/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Излап</w:t>
      </w:r>
      <w:proofErr w:type="spellEnd"/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Афонино</w:t>
      </w:r>
      <w:proofErr w:type="spellEnd"/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Каракан</w:t>
      </w:r>
      <w:proofErr w:type="spellEnd"/>
      <w:r w:rsidR="008F2EF7" w:rsidRPr="008F2E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 информационной газете «Слово-дело»</w:t>
      </w:r>
      <w:r w:rsidR="00D6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информационной газете «Слово-дело»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2. СРОК ДЕЙСТВИЯ ДОГОВОРА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2.1. Настоящий договор заключается  с</w:t>
      </w:r>
      <w:r w:rsidR="00D478DE">
        <w:rPr>
          <w:rFonts w:ascii="Times New Roman" w:hAnsi="Times New Roman" w:cs="Times New Roman"/>
          <w:sz w:val="28"/>
          <w:szCs w:val="28"/>
        </w:rPr>
        <w:t xml:space="preserve">роком на  20 </w:t>
      </w:r>
      <w:r w:rsidRPr="000E3199">
        <w:rPr>
          <w:rFonts w:ascii="Times New Roman" w:hAnsi="Times New Roman" w:cs="Times New Roman"/>
          <w:sz w:val="28"/>
          <w:szCs w:val="28"/>
        </w:rPr>
        <w:t>(</w:t>
      </w:r>
      <w:r w:rsidR="00D478DE">
        <w:rPr>
          <w:rFonts w:ascii="Times New Roman" w:hAnsi="Times New Roman" w:cs="Times New Roman"/>
          <w:sz w:val="28"/>
          <w:szCs w:val="28"/>
        </w:rPr>
        <w:t>двадцать</w:t>
      </w:r>
      <w:r w:rsidRPr="000E3199">
        <w:rPr>
          <w:rFonts w:ascii="Times New Roman" w:hAnsi="Times New Roman" w:cs="Times New Roman"/>
          <w:sz w:val="28"/>
          <w:szCs w:val="28"/>
        </w:rPr>
        <w:t>)  лет.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2.2.Настоящий договор подлежит государственной регистрации в органе, осуществляющем государственную  регистрацию, и вступает в силу с момента такой регистрации. По соглашению сторон действие настоящего </w:t>
      </w:r>
      <w:r w:rsidRPr="000E3199">
        <w:rPr>
          <w:rFonts w:ascii="Times New Roman" w:hAnsi="Times New Roman" w:cs="Times New Roman"/>
          <w:sz w:val="28"/>
          <w:szCs w:val="28"/>
        </w:rPr>
        <w:lastRenderedPageBreak/>
        <w:t>договора распространяется на правоотношения сто</w:t>
      </w:r>
      <w:r>
        <w:rPr>
          <w:rFonts w:ascii="Times New Roman" w:hAnsi="Times New Roman" w:cs="Times New Roman"/>
          <w:sz w:val="28"/>
          <w:szCs w:val="28"/>
        </w:rPr>
        <w:t>рон, возникшие с __________ 202</w:t>
      </w:r>
      <w:r w:rsidR="00D64B4B">
        <w:rPr>
          <w:rFonts w:ascii="Times New Roman" w:hAnsi="Times New Roman" w:cs="Times New Roman"/>
          <w:sz w:val="28"/>
          <w:szCs w:val="28"/>
        </w:rPr>
        <w:t>2</w:t>
      </w:r>
      <w:r w:rsidRPr="000E319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3. РАЗМЕР И РАСЧЕТ АРЕНДНОЙ ПЛАТЫ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3.1. На момент заключения настоящего договора арендная плата  для данного участка составляет _______ руб. в год в соответствии с протоколом ___________________. </w:t>
      </w:r>
    </w:p>
    <w:p w:rsidR="00A745A9" w:rsidRPr="000E3199" w:rsidRDefault="00A745A9" w:rsidP="00080F72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3.2. Арендная  плата  по    настоящему    договору    вносится Арендатором на расчетный счет: </w:t>
      </w:r>
    </w:p>
    <w:p w:rsidR="00A745A9" w:rsidRPr="000E3199" w:rsidRDefault="00A745A9" w:rsidP="00080F72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Получатель:</w:t>
      </w:r>
      <w:r w:rsidR="00D64B4B" w:rsidRPr="00D64B4B">
        <w:rPr>
          <w:rFonts w:ascii="Times New Roman" w:hAnsi="Times New Roman" w:cs="Times New Roman"/>
          <w:sz w:val="28"/>
          <w:szCs w:val="28"/>
        </w:rPr>
        <w:t xml:space="preserve"> УФК по Алтайскому краю (Администрация Солтонского района Алтайского края), ИНН  2274001225, КПП  227401001, казначейский счет: 03100643000000011700, банковский счет: 40102810045370000009, банк: ОТДЕЛЕНИЕ БАРНАУЛ БАНКА РОССИИ//УФК по Алтайскому краю </w:t>
      </w:r>
      <w:proofErr w:type="gramStart"/>
      <w:r w:rsidR="00D64B4B" w:rsidRPr="00D64B4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64B4B" w:rsidRPr="00D64B4B">
        <w:rPr>
          <w:rFonts w:ascii="Times New Roman" w:hAnsi="Times New Roman" w:cs="Times New Roman"/>
          <w:sz w:val="28"/>
          <w:szCs w:val="28"/>
        </w:rPr>
        <w:t>. Барнаул, БИК ТОФК:  010173001, 01644492 – на территории Сузопского сельсовета, КБК (код бюджетной классификации): 303 111 05013 05 0000 120</w:t>
      </w:r>
      <w:r w:rsidRPr="00D64B4B">
        <w:rPr>
          <w:rFonts w:ascii="Times New Roman" w:hAnsi="Times New Roman" w:cs="Times New Roman"/>
          <w:sz w:val="28"/>
          <w:szCs w:val="28"/>
        </w:rPr>
        <w:t>,</w:t>
      </w:r>
      <w:r w:rsidR="00D64B4B">
        <w:rPr>
          <w:rFonts w:ascii="Times New Roman" w:hAnsi="Times New Roman" w:cs="Times New Roman"/>
          <w:sz w:val="28"/>
          <w:szCs w:val="28"/>
        </w:rPr>
        <w:t xml:space="preserve"> </w:t>
      </w:r>
      <w:r w:rsidRPr="000E3199">
        <w:rPr>
          <w:rFonts w:ascii="Times New Roman" w:hAnsi="Times New Roman" w:cs="Times New Roman"/>
          <w:sz w:val="28"/>
          <w:szCs w:val="28"/>
        </w:rPr>
        <w:t xml:space="preserve">Наименование платежа: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платы,  а также средства от продажи права на заключение договоров аренды за земли, находящиеся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3199">
        <w:rPr>
          <w:rFonts w:ascii="Times New Roman" w:hAnsi="Times New Roman" w:cs="Times New Roman"/>
          <w:sz w:val="28"/>
          <w:szCs w:val="28"/>
        </w:rPr>
        <w:t>собственности сельских поселений (за исключением земельных участков муниципальных, бюджетных и автономных учреждений).</w:t>
      </w:r>
      <w:proofErr w:type="gramEnd"/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3.3. Арендная плата за земельный участок, вносится в следующие сроки: по ¼ части годовой арендной платы – не позднее,  </w:t>
      </w:r>
      <w:r>
        <w:rPr>
          <w:rFonts w:ascii="Times New Roman" w:hAnsi="Times New Roman" w:cs="Times New Roman"/>
          <w:sz w:val="28"/>
          <w:szCs w:val="28"/>
        </w:rPr>
        <w:t xml:space="preserve">15 января за прошедший год,  </w:t>
      </w:r>
      <w:r w:rsidRPr="000E3199">
        <w:rPr>
          <w:rFonts w:ascii="Times New Roman" w:hAnsi="Times New Roman" w:cs="Times New Roman"/>
          <w:sz w:val="28"/>
          <w:szCs w:val="28"/>
        </w:rPr>
        <w:t>15 апреля, 15  июля, 15 ноября за текущий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3.4.  В  случае  неоплаты арендной платы, предусмотренной разделом 3 настоящего договора, в установленный срок, Арендатор оплачивает пени за каждый день просрочки  в размере 1/300 ключевой ставки Банка России, установленной на дату предъявления требования, от суммы задолженности. Сумма начисленной пени перечисляется Арендатором на тот же расчетный счет, на который перечисляется арендная плата.</w:t>
      </w:r>
    </w:p>
    <w:p w:rsidR="00A745A9" w:rsidRPr="000E3199" w:rsidRDefault="005933FB" w:rsidP="00080F72">
      <w:pPr>
        <w:pStyle w:val="22"/>
        <w:tabs>
          <w:tab w:val="left" w:pos="276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5A9" w:rsidRPr="000E3199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4.1. </w:t>
      </w:r>
      <w:r w:rsidRPr="000E3199">
        <w:rPr>
          <w:rFonts w:ascii="Times New Roman" w:hAnsi="Times New Roman" w:cs="Times New Roman"/>
          <w:b/>
          <w:sz w:val="28"/>
          <w:szCs w:val="28"/>
        </w:rPr>
        <w:t>Арендодатель имеет право: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 xml:space="preserve">        - </w:t>
      </w:r>
      <w:r w:rsidRPr="000E3199">
        <w:rPr>
          <w:rFonts w:ascii="Times New Roman" w:hAnsi="Times New Roman" w:cs="Times New Roman"/>
          <w:sz w:val="28"/>
          <w:szCs w:val="28"/>
        </w:rPr>
        <w:t>досрочно  расторгнуть  договор в порядке и случаях предусмотренных действующим законодательством РФ;</w:t>
      </w:r>
    </w:p>
    <w:p w:rsidR="00A745A9" w:rsidRPr="000E3199" w:rsidRDefault="00A745A9" w:rsidP="00080F72">
      <w:pPr>
        <w:tabs>
          <w:tab w:val="left" w:pos="0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 вносить,  по  согласованию  с  Арендатором,    в    настоящий договор необходимые изменения  в случае изменения  действующего законодательства РФ;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приостанавливать работы,  ведущиеся на земельном участке с  нарушением  условий настоящего договора;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беспрепятственно посещать и обследовать  земельный  участок на  предмет  соблюдения  земельного   законодательства,    условий настоящего договора  аренды,  целевого  использования  земельного    участка, обременений и сервитутов.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4.2. </w:t>
      </w:r>
      <w:r w:rsidRPr="000E3199">
        <w:rPr>
          <w:rFonts w:ascii="Times New Roman" w:hAnsi="Times New Roman" w:cs="Times New Roman"/>
          <w:b/>
          <w:sz w:val="28"/>
          <w:szCs w:val="28"/>
        </w:rPr>
        <w:t>Арендодатель обязан</w:t>
      </w:r>
      <w:r w:rsidRPr="000E3199">
        <w:rPr>
          <w:rFonts w:ascii="Times New Roman" w:hAnsi="Times New Roman" w:cs="Times New Roman"/>
          <w:sz w:val="28"/>
          <w:szCs w:val="28"/>
        </w:rPr>
        <w:t>: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не вмешиваться  в  хозяйственную  деятельность  Арендатора, если она не противоречит условиям настоящего договора;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Pr="000E3199">
        <w:rPr>
          <w:rFonts w:ascii="Times New Roman" w:hAnsi="Times New Roman" w:cs="Times New Roman"/>
          <w:b/>
          <w:bCs/>
          <w:sz w:val="28"/>
          <w:szCs w:val="28"/>
        </w:rPr>
        <w:t>Арендатор имеет право</w:t>
      </w:r>
      <w:r w:rsidRPr="000E3199">
        <w:rPr>
          <w:rFonts w:ascii="Times New Roman" w:hAnsi="Times New Roman" w:cs="Times New Roman"/>
          <w:sz w:val="28"/>
          <w:szCs w:val="28"/>
        </w:rPr>
        <w:t>: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 -  приступить  к  использованию  земельного   участка    после установления границ, этого участка в натуре (на местности) и выдаче документов, удостоверяющих право аренды;</w:t>
      </w:r>
    </w:p>
    <w:p w:rsidR="00A745A9" w:rsidRPr="000E3199" w:rsidRDefault="00A745A9" w:rsidP="00080F72">
      <w:pPr>
        <w:tabs>
          <w:tab w:val="left" w:pos="142"/>
          <w:tab w:val="left" w:pos="284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использовать участок в соответствии с целью и условиями  настоящего договора;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право собственности на посевы и посадки сельскохозяйственных культур и насаждений;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 использовать в установленном порядке для собственных нужд, имеющиеся на земельном участке общераспространенные полезные ископаемые, торф;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в установленном порядке проводить оросительные, осушительные, культурно-технические и другие мелиоративные работы;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 проводить работы по улучшению,  в  т.ч.  экологического  состояния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 при наличии утвержденного в установленном порядке проекта;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4.4. </w:t>
      </w:r>
      <w:r w:rsidRPr="000E3199">
        <w:rPr>
          <w:rFonts w:ascii="Times New Roman" w:hAnsi="Times New Roman" w:cs="Times New Roman"/>
          <w:b/>
          <w:sz w:val="28"/>
          <w:szCs w:val="28"/>
        </w:rPr>
        <w:t>Арендатор обязан: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в месячный срок с момента подписания настоящего договора за свой счет                зарегистрировать данный договор в органе, осуществляющем государственную  регистрацию;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- не допускать действий, приводящих к ухудшению  качественных характеристик  участка,  экологической обстановки на арендуемой территории, а также к загрязнению  территории  в  соответствии  с нормативными актами;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сохранить все зеленые насаждения на арендуемом земельном участке;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обеспечить Арендодателю и органам государственного контроля свободный  доступ  на  участок,  на  специально  выделенные  части участка, свободный проход (проезд) через участок;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случае изменения адреса или иных реквизитов Арендатора в недельный срок направить уведомление Арендодателю;</w:t>
      </w:r>
    </w:p>
    <w:p w:rsidR="00A745A9" w:rsidRPr="000E3199" w:rsidRDefault="00A745A9" w:rsidP="00080F72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 случае  реорганизации предприятия, учреждения, организации Арендатор или его правопреемник должен направить Арендодателю письменное уведомление  с заявкой на внесение изменений в договор аренды с предоставлением правоустанавливающих документов, либо отказ от аренды;</w:t>
      </w:r>
    </w:p>
    <w:p w:rsidR="00A745A9" w:rsidRPr="000E3199" w:rsidRDefault="00A745A9" w:rsidP="00080F72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не  осуществлять  на  выделенном  участке  деятельность,  в результате которой создались бы какие-либо препятствия третьим лицам;</w:t>
      </w:r>
    </w:p>
    <w:p w:rsidR="00A745A9" w:rsidRPr="000E3199" w:rsidRDefault="00A745A9" w:rsidP="00080F72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осуществлять строительство в  соответствии с  целевым  назначением  земель  и  с  согласия  Арендодателя;</w:t>
      </w:r>
    </w:p>
    <w:p w:rsidR="00A745A9" w:rsidRPr="000E3199" w:rsidRDefault="00A745A9" w:rsidP="00080F72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 передать земельный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расторжения;</w:t>
      </w:r>
    </w:p>
    <w:p w:rsidR="00A745A9" w:rsidRPr="000E3199" w:rsidRDefault="00A745A9" w:rsidP="00080F72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своевременно производить арендную плату за земельный участок;</w:t>
      </w:r>
    </w:p>
    <w:p w:rsidR="00A745A9" w:rsidRPr="000E3199" w:rsidRDefault="00A745A9" w:rsidP="00080F72">
      <w:pPr>
        <w:tabs>
          <w:tab w:val="left" w:pos="709"/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при досрочном расторжении настоящего договора или при истечении  срока все неотделимые улучшения    на земельном участке передать Арендодателю безвозмездно;</w:t>
      </w:r>
    </w:p>
    <w:p w:rsidR="00A745A9" w:rsidRPr="000E3199" w:rsidRDefault="00A745A9" w:rsidP="00080F72">
      <w:pPr>
        <w:pStyle w:val="ac"/>
        <w:tabs>
          <w:tab w:val="num" w:pos="660"/>
          <w:tab w:val="left" w:pos="709"/>
          <w:tab w:val="left" w:pos="6663"/>
        </w:tabs>
        <w:spacing w:after="0"/>
        <w:ind w:left="0" w:right="57"/>
        <w:jc w:val="both"/>
        <w:rPr>
          <w:sz w:val="28"/>
          <w:szCs w:val="28"/>
        </w:rPr>
      </w:pPr>
      <w:r w:rsidRPr="000E3199">
        <w:rPr>
          <w:sz w:val="28"/>
          <w:szCs w:val="28"/>
        </w:rPr>
        <w:lastRenderedPageBreak/>
        <w:t xml:space="preserve">     - предоставлять Арендодателю ксерокопии квитанций об оплате за аренду земельного участка сразу после произведения платежа,  но не позднее  3-ех дней с момента оплаты;</w:t>
      </w:r>
    </w:p>
    <w:p w:rsidR="00A745A9" w:rsidRPr="000E3199" w:rsidRDefault="00A745A9" w:rsidP="00080F72">
      <w:pPr>
        <w:pStyle w:val="ac"/>
        <w:tabs>
          <w:tab w:val="left" w:pos="6663"/>
        </w:tabs>
        <w:spacing w:after="0"/>
        <w:ind w:left="0" w:right="57"/>
        <w:jc w:val="both"/>
        <w:rPr>
          <w:sz w:val="28"/>
          <w:szCs w:val="28"/>
        </w:rPr>
      </w:pPr>
      <w:r w:rsidRPr="000E3199">
        <w:rPr>
          <w:sz w:val="28"/>
          <w:szCs w:val="28"/>
        </w:rPr>
        <w:t xml:space="preserve">     - принимать меры по борьбе с сорной растительностью, проводить мероприятия по уничтожению остатков растительности </w:t>
      </w:r>
      <w:proofErr w:type="spellStart"/>
      <w:r w:rsidRPr="000E3199">
        <w:rPr>
          <w:sz w:val="28"/>
          <w:szCs w:val="28"/>
        </w:rPr>
        <w:t>безогневым</w:t>
      </w:r>
      <w:proofErr w:type="spellEnd"/>
      <w:r w:rsidRPr="000E3199">
        <w:rPr>
          <w:sz w:val="28"/>
          <w:szCs w:val="28"/>
        </w:rPr>
        <w:t xml:space="preserve"> способом;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5.1. В случае неисполнения или ненадлежащего исполнения одной из сторон своих обязательств по настоящему договору другая сторона направляет письменное уведомление.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5.2. К стороне, не исполняющей или ненадлежащ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3199">
        <w:rPr>
          <w:rFonts w:ascii="Times New Roman" w:hAnsi="Times New Roman" w:cs="Times New Roman"/>
          <w:sz w:val="28"/>
          <w:szCs w:val="28"/>
        </w:rPr>
        <w:t>е исполняющей свои обязанности, может  быть  предъявлено требование о  возмещении  убытков  в соответствии с Гражданским кодексом РФ.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5.3. За нарушение условий настоящего договора стороны  несут  ответственность  в  соответствии  с действующим законодательством РФ.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6. ПОРЯДОК ИЗМЕНЕНИЯ И РАСТОРЖЕНИЯ ДОГОВОРА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0E3199">
        <w:rPr>
          <w:rFonts w:ascii="Times New Roman" w:hAnsi="Times New Roman" w:cs="Times New Roman"/>
          <w:sz w:val="28"/>
          <w:szCs w:val="28"/>
        </w:rPr>
        <w:t>. Настоящий договор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3199">
        <w:rPr>
          <w:rFonts w:ascii="Times New Roman" w:hAnsi="Times New Roman" w:cs="Times New Roman"/>
          <w:sz w:val="28"/>
          <w:szCs w:val="28"/>
        </w:rPr>
        <w:t xml:space="preserve"> может 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  расторгнут  досрочно судом по  инициативе  Арендодателя в случае: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нарушения  Арендатором  условий настоящего договора;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 при не использовании  земельного участка, предоставленного для сельскохозяйственного производства, в течение 3 лет, за исключением периода необходимого для освоения участка;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при переходе  прав  собственности  на  строения,  сооружения   другому юридическому или физическому лицу; 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смерти  Арендатора – физического лица и отсутствии правопреемника либо ликвидации Арендатора – юридического лица;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если  Арендатор  более  двух  раз  подряд  по истечении установленного настоящим договором аренды срока платежа не вносит арендную плату;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иных случаях, предусмотренных действующим законодательством РФ.</w:t>
      </w:r>
    </w:p>
    <w:p w:rsidR="00A745A9" w:rsidRPr="000E3199" w:rsidRDefault="00A745A9" w:rsidP="00080F72">
      <w:pPr>
        <w:pStyle w:val="ac"/>
        <w:tabs>
          <w:tab w:val="left" w:pos="6663"/>
        </w:tabs>
        <w:spacing w:after="0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0E3199">
        <w:rPr>
          <w:sz w:val="28"/>
          <w:szCs w:val="28"/>
        </w:rPr>
        <w:t>. Основаниями для принудительного расторжения настоящего договора в случаях нарушения земельного законодательства являются: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- нерациональное использование земель;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- использование земель не по целевому назначению, а также способами, приводящими к  существенному снижению плодородия почв;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загрязнение земель химическими веществами, производственными отходами, сточными водами и т.п.;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захламление земель;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 другие нарушения, установленные действующим законодательством;</w:t>
      </w:r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- в случае изменения сторон в соответствии с действующим законодательством, указанное основание не является основанием для изменения или расторжения договора аренды.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 xml:space="preserve">7. ДОПОЛНИТЕЛЬНЫЕ УСЛОВИЯ 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7.1.  Земельные споры,  возникающие  из  реализации  настоящего договора,  разрешаются  в  порядке,   установленном  действующим законодательством РФ.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lastRenderedPageBreak/>
        <w:t>8. ОСОБЫЕ УСЛОВИЯ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В настоящем договоре под особыми обстоятельствами  понимаются: пожар,  взрыв,  наводнение,  землетрясение,    другие    стихийные бедствия,  военные  действия,  забастовки,  разрыв   магистральных трубопроводов и т.д.</w:t>
      </w:r>
      <w:proofErr w:type="gramEnd"/>
    </w:p>
    <w:p w:rsidR="00A745A9" w:rsidRPr="000E3199" w:rsidRDefault="00A745A9" w:rsidP="00080F72">
      <w:pPr>
        <w:pStyle w:val="a4"/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Об этих происшествиях  каждая  из  сторон  обязана  немедленно известить 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другую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>. Сообщение должно быть  подтверждено  документом, выданным  уполномоченным  на  то  государственным  органом.    При продолжительности особых обстоятель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>ыше 6 (шести) месяцев или при  не устранении  последствий  этих  обстоятельств  в  течение  6   месяцев стороны должны встретиться для выработки взаимоприемлемого решения, связанного с продолжением настоящего договора.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199">
        <w:rPr>
          <w:rFonts w:ascii="Times New Roman" w:hAnsi="Times New Roman" w:cs="Times New Roman"/>
          <w:sz w:val="28"/>
          <w:szCs w:val="28"/>
        </w:rPr>
        <w:t>8.2. Сервитуты по земельному участку: не имеются.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8.3. Настоящий  договор составлен  и подписан  сторонами в  Администрации Солтонского сельсовета в 3 экземплярах: по одному каждой из сторон,  один экземпляр – в органе, осуществляющем государственную  регистрацию.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8.4. Приложение к договору: Акт приемки-передачи земельного участка сельскохозяйственного назначения на 1 листе.</w:t>
      </w:r>
    </w:p>
    <w:p w:rsidR="00A745A9" w:rsidRPr="000E3199" w:rsidRDefault="00A745A9" w:rsidP="00080F72">
      <w:pPr>
        <w:numPr>
          <w:ilvl w:val="0"/>
          <w:numId w:val="16"/>
        </w:numPr>
        <w:tabs>
          <w:tab w:val="left" w:pos="6663"/>
        </w:tabs>
        <w:suppressAutoHyphens w:val="0"/>
        <w:spacing w:after="0" w:line="240" w:lineRule="auto"/>
        <w:ind w:left="0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РЕКВИЗИТЫ СТОРОН:</w:t>
      </w:r>
    </w:p>
    <w:p w:rsidR="00A745A9" w:rsidRDefault="00A745A9" w:rsidP="00080F72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Арендодатель:                                                      Арендатор:</w:t>
      </w:r>
    </w:p>
    <w:tbl>
      <w:tblPr>
        <w:tblW w:w="9747" w:type="dxa"/>
        <w:tblLayout w:type="fixed"/>
        <w:tblLook w:val="0000"/>
      </w:tblPr>
      <w:tblGrid>
        <w:gridCol w:w="4928"/>
        <w:gridCol w:w="4819"/>
      </w:tblGrid>
      <w:tr w:rsidR="00A745A9" w:rsidRPr="000E3199" w:rsidTr="00A745A9">
        <w:trPr>
          <w:trHeight w:val="2835"/>
        </w:trPr>
        <w:tc>
          <w:tcPr>
            <w:tcW w:w="4928" w:type="dxa"/>
          </w:tcPr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Солтонского района</w:t>
            </w: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659520,РФ, Алтайский край</w:t>
            </w: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Солтонский район</w:t>
            </w: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олтон ул.Ленина 3</w:t>
            </w: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Солтонского района</w:t>
            </w:r>
          </w:p>
          <w:p w:rsidR="00A745A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5A9" w:rsidRPr="000E319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_______________М.П.Лудцев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819" w:type="dxa"/>
          </w:tcPr>
          <w:p w:rsidR="00A745A9" w:rsidRPr="000E3199" w:rsidRDefault="00A745A9" w:rsidP="00080F72">
            <w:pPr>
              <w:tabs>
                <w:tab w:val="left" w:pos="666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Default="00A745A9" w:rsidP="00080F72">
      <w:pPr>
        <w:tabs>
          <w:tab w:val="left" w:pos="6255"/>
          <w:tab w:val="left" w:pos="6663"/>
        </w:tabs>
        <w:jc w:val="both"/>
        <w:rPr>
          <w:sz w:val="24"/>
          <w:szCs w:val="24"/>
        </w:rPr>
      </w:pPr>
    </w:p>
    <w:p w:rsidR="00A745A9" w:rsidRPr="000E3199" w:rsidRDefault="00A745A9" w:rsidP="00080F72">
      <w:pPr>
        <w:pStyle w:val="3"/>
        <w:tabs>
          <w:tab w:val="left" w:pos="6663"/>
        </w:tabs>
        <w:jc w:val="both"/>
        <w:rPr>
          <w:szCs w:val="28"/>
        </w:rPr>
      </w:pPr>
      <w:r w:rsidRPr="000E3199">
        <w:rPr>
          <w:szCs w:val="28"/>
        </w:rPr>
        <w:lastRenderedPageBreak/>
        <w:t xml:space="preserve">                                                                                                        Приложение 1</w:t>
      </w:r>
    </w:p>
    <w:p w:rsidR="00A745A9" w:rsidRPr="000E3199" w:rsidRDefault="00A745A9" w:rsidP="008F2EF7">
      <w:pPr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к договору аренды земельного   участка </w:t>
      </w:r>
    </w:p>
    <w:p w:rsidR="00A745A9" w:rsidRPr="000E3199" w:rsidRDefault="00A745A9" w:rsidP="008F2EF7">
      <w:pPr>
        <w:tabs>
          <w:tab w:val="left" w:pos="666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сельскохозяйственного   назначения № ___ от </w:t>
      </w:r>
      <w:proofErr w:type="spellStart"/>
      <w:r w:rsidRPr="000E3199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0E3199">
        <w:rPr>
          <w:rFonts w:ascii="Times New Roman" w:hAnsi="Times New Roman" w:cs="Times New Roman"/>
          <w:sz w:val="28"/>
          <w:szCs w:val="28"/>
        </w:rPr>
        <w:t>.</w:t>
      </w:r>
    </w:p>
    <w:p w:rsidR="00A745A9" w:rsidRPr="000E3199" w:rsidRDefault="00A745A9" w:rsidP="00080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5A9" w:rsidRPr="000E3199" w:rsidRDefault="00A745A9" w:rsidP="00080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5A9" w:rsidRPr="000E3199" w:rsidRDefault="00A745A9" w:rsidP="00D478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199">
        <w:rPr>
          <w:rFonts w:ascii="Times New Roman" w:hAnsi="Times New Roman" w:cs="Times New Roman"/>
          <w:b/>
          <w:bCs/>
          <w:sz w:val="28"/>
          <w:szCs w:val="28"/>
        </w:rPr>
        <w:t>Акт приемки – передачи</w:t>
      </w:r>
    </w:p>
    <w:p w:rsidR="00A745A9" w:rsidRPr="000E3199" w:rsidRDefault="00A745A9" w:rsidP="00D478DE">
      <w:pPr>
        <w:tabs>
          <w:tab w:val="left" w:pos="666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199">
        <w:rPr>
          <w:rFonts w:ascii="Times New Roman" w:hAnsi="Times New Roman" w:cs="Times New Roman"/>
          <w:b/>
          <w:bCs/>
          <w:sz w:val="28"/>
          <w:szCs w:val="28"/>
        </w:rPr>
        <w:t>земельного участка сельскохозяйственного назначения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E319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E3199">
        <w:rPr>
          <w:rFonts w:ascii="Times New Roman" w:hAnsi="Times New Roman" w:cs="Times New Roman"/>
          <w:sz w:val="28"/>
          <w:szCs w:val="28"/>
        </w:rPr>
        <w:t xml:space="preserve">олтон                                                                                        </w:t>
      </w:r>
      <w:proofErr w:type="spellStart"/>
      <w:r w:rsidRPr="000E3199">
        <w:rPr>
          <w:rFonts w:ascii="Times New Roman" w:hAnsi="Times New Roman" w:cs="Times New Roman"/>
          <w:sz w:val="28"/>
          <w:szCs w:val="28"/>
        </w:rPr>
        <w:t>__________г</w:t>
      </w:r>
      <w:proofErr w:type="spellEnd"/>
      <w:r w:rsidRPr="000E3199">
        <w:rPr>
          <w:rFonts w:ascii="Times New Roman" w:hAnsi="Times New Roman" w:cs="Times New Roman"/>
          <w:sz w:val="28"/>
          <w:szCs w:val="28"/>
        </w:rPr>
        <w:t>.</w:t>
      </w:r>
    </w:p>
    <w:p w:rsidR="00A745A9" w:rsidRPr="000E3199" w:rsidRDefault="00A745A9" w:rsidP="00080F72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EF7" w:rsidRPr="008F2EF7" w:rsidRDefault="00A745A9" w:rsidP="008F2EF7">
      <w:pPr>
        <w:tabs>
          <w:tab w:val="left" w:pos="6663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>Администрация Солтонского района Алтайского края</w:t>
      </w:r>
      <w:r w:rsidRPr="000E3199">
        <w:rPr>
          <w:rFonts w:ascii="Times New Roman" w:hAnsi="Times New Roman" w:cs="Times New Roman"/>
          <w:sz w:val="28"/>
          <w:szCs w:val="28"/>
        </w:rPr>
        <w:t>,</w:t>
      </w:r>
      <w:r w:rsidRPr="006A4687">
        <w:rPr>
          <w:rFonts w:ascii="Times New Roman" w:hAnsi="Times New Roman" w:cs="Times New Roman"/>
          <w:sz w:val="28"/>
          <w:szCs w:val="28"/>
        </w:rPr>
        <w:t xml:space="preserve"> именуемая в дальнейшем "Арендодатель" в лице  главы Солтонского района Лудцева Михаила Павловича, действующего на основании Устава района с одной стороны,  </w:t>
      </w:r>
      <w:proofErr w:type="spellStart"/>
      <w:r w:rsidRPr="006A468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6A4687">
        <w:rPr>
          <w:rFonts w:ascii="Times New Roman" w:hAnsi="Times New Roman" w:cs="Times New Roman"/>
          <w:i/>
          <w:color w:val="000000"/>
          <w:sz w:val="28"/>
          <w:szCs w:val="28"/>
        </w:rPr>
        <w:t>______________________________________________</w:t>
      </w:r>
      <w:proofErr w:type="spellEnd"/>
      <w:r w:rsidRPr="006A4687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0E3199">
        <w:rPr>
          <w:rFonts w:ascii="Times New Roman" w:hAnsi="Times New Roman" w:cs="Times New Roman"/>
          <w:i/>
          <w:color w:val="000000"/>
          <w:sz w:val="28"/>
          <w:szCs w:val="28"/>
        </w:rPr>
        <w:t>для физического лица – ФИО, паспортные данные, адрес регистрации, ИНН, СНИЛС; для юридического лица – наименование, юридический адрес, ИНН, КПП, ОГРН, ФИО и должность лица, подписавшего договор, СНИЛС, основание полномочий указанного лица)</w:t>
      </w:r>
      <w:r w:rsidRPr="000E3199">
        <w:rPr>
          <w:rFonts w:ascii="Times New Roman" w:hAnsi="Times New Roman" w:cs="Times New Roman"/>
          <w:i/>
          <w:sz w:val="28"/>
          <w:szCs w:val="28"/>
        </w:rPr>
        <w:t>,</w:t>
      </w:r>
      <w:r w:rsidRPr="000E3199">
        <w:rPr>
          <w:rFonts w:ascii="Times New Roman" w:hAnsi="Times New Roman" w:cs="Times New Roman"/>
          <w:sz w:val="28"/>
          <w:szCs w:val="28"/>
        </w:rPr>
        <w:t xml:space="preserve"> именуемый в дальнейшем «Арендат</w:t>
      </w:r>
      <w:r>
        <w:rPr>
          <w:rFonts w:ascii="Times New Roman" w:hAnsi="Times New Roman" w:cs="Times New Roman"/>
          <w:sz w:val="28"/>
          <w:szCs w:val="28"/>
        </w:rPr>
        <w:t>ор»</w:t>
      </w:r>
      <w:r w:rsidRPr="000E3199">
        <w:rPr>
          <w:rFonts w:ascii="Times New Roman" w:hAnsi="Times New Roman" w:cs="Times New Roman"/>
          <w:sz w:val="28"/>
          <w:szCs w:val="28"/>
        </w:rPr>
        <w:t>, принимает  в пользование на возмездном условии земельный участок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нного назначения </w:t>
      </w:r>
      <w:r w:rsidR="008F2EF7">
        <w:rPr>
          <w:rFonts w:ascii="Times New Roman" w:hAnsi="Times New Roman" w:cs="Times New Roman"/>
          <w:sz w:val="28"/>
          <w:szCs w:val="28"/>
        </w:rPr>
        <w:t xml:space="preserve">площадью  </w:t>
      </w:r>
      <w:r w:rsidR="008F2EF7" w:rsidRPr="008F2EF7">
        <w:rPr>
          <w:rFonts w:ascii="Times New Roman" w:hAnsi="Times New Roman" w:cs="Times New Roman"/>
          <w:sz w:val="28"/>
          <w:szCs w:val="28"/>
        </w:rPr>
        <w:t xml:space="preserve"> 553 552 кв. м.</w:t>
      </w:r>
    </w:p>
    <w:p w:rsidR="00A745A9" w:rsidRPr="00127700" w:rsidRDefault="008F2EF7" w:rsidP="008F2EF7">
      <w:pPr>
        <w:pStyle w:val="ab"/>
        <w:spacing w:after="0" w:line="279" w:lineRule="atLeast"/>
        <w:ind w:left="0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8F2EF7">
        <w:rPr>
          <w:rFonts w:ascii="Times New Roman" w:hAnsi="Times New Roman" w:cs="Times New Roman"/>
          <w:sz w:val="28"/>
          <w:szCs w:val="28"/>
        </w:rPr>
        <w:t>Кадастровый номер земельного участка: 22:44:01002:1781</w:t>
      </w:r>
      <w:r w:rsidR="00A745A9" w:rsidRPr="00127700">
        <w:rPr>
          <w:rFonts w:ascii="Times New Roman" w:hAnsi="Times New Roman" w:cs="Times New Roman"/>
          <w:sz w:val="28"/>
          <w:szCs w:val="28"/>
        </w:rPr>
        <w:t xml:space="preserve">, на срок </w:t>
      </w:r>
      <w:r w:rsidR="00D478DE">
        <w:rPr>
          <w:rFonts w:ascii="Times New Roman" w:hAnsi="Times New Roman" w:cs="Times New Roman"/>
          <w:sz w:val="28"/>
          <w:szCs w:val="28"/>
        </w:rPr>
        <w:t xml:space="preserve">20 </w:t>
      </w:r>
      <w:r w:rsidR="00A745A9" w:rsidRPr="00127700">
        <w:rPr>
          <w:rFonts w:ascii="Times New Roman" w:hAnsi="Times New Roman" w:cs="Times New Roman"/>
          <w:sz w:val="28"/>
          <w:szCs w:val="28"/>
        </w:rPr>
        <w:t>лет.</w:t>
      </w:r>
    </w:p>
    <w:p w:rsidR="00A745A9" w:rsidRPr="00D478DE" w:rsidRDefault="00A745A9" w:rsidP="00D478DE">
      <w:pPr>
        <w:pStyle w:val="ab"/>
        <w:spacing w:after="0" w:line="279" w:lineRule="atLeast"/>
        <w:ind w:left="0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127700">
        <w:rPr>
          <w:rFonts w:ascii="Times New Roman" w:hAnsi="Times New Roman" w:cs="Times New Roman"/>
          <w:sz w:val="28"/>
          <w:szCs w:val="28"/>
        </w:rPr>
        <w:t xml:space="preserve">    Адрес земельного участка:</w:t>
      </w:r>
      <w:r w:rsidR="00D478DE" w:rsidRPr="00D478DE">
        <w:rPr>
          <w:rFonts w:ascii="Times New Roman" w:hAnsi="Times New Roman" w:cs="Times New Roman"/>
          <w:sz w:val="28"/>
          <w:szCs w:val="28"/>
        </w:rPr>
        <w:t xml:space="preserve"> </w:t>
      </w:r>
      <w:r w:rsidR="008F2EF7" w:rsidRPr="008F2EF7">
        <w:rPr>
          <w:rFonts w:ascii="Times New Roman" w:hAnsi="Times New Roman" w:cs="Times New Roman"/>
          <w:sz w:val="28"/>
          <w:szCs w:val="28"/>
        </w:rPr>
        <w:t xml:space="preserve">Российская Федерация, Алтайский край, Солтонский район, в административных границах Макарьевского сельсовета, в 2 км западнее с. </w:t>
      </w:r>
      <w:proofErr w:type="spellStart"/>
      <w:r w:rsidR="008F2EF7" w:rsidRPr="008F2EF7">
        <w:rPr>
          <w:rFonts w:ascii="Times New Roman" w:hAnsi="Times New Roman" w:cs="Times New Roman"/>
          <w:sz w:val="28"/>
          <w:szCs w:val="28"/>
        </w:rPr>
        <w:t>Каракан</w:t>
      </w:r>
      <w:proofErr w:type="spellEnd"/>
      <w:r w:rsidR="008F2EF7" w:rsidRPr="00D478DE">
        <w:rPr>
          <w:rFonts w:ascii="Times New Roman" w:hAnsi="Times New Roman" w:cs="Times New Roman"/>
          <w:sz w:val="28"/>
          <w:szCs w:val="28"/>
        </w:rPr>
        <w:t xml:space="preserve"> </w:t>
      </w:r>
      <w:r w:rsidR="00D478DE" w:rsidRPr="00D478DE">
        <w:rPr>
          <w:rFonts w:ascii="Times New Roman" w:hAnsi="Times New Roman" w:cs="Times New Roman"/>
          <w:sz w:val="28"/>
          <w:szCs w:val="28"/>
        </w:rPr>
        <w:t>для сельскохозяйственного производства (выращивание зерновых и иных сельскохозяйственных культур)</w:t>
      </w:r>
    </w:p>
    <w:p w:rsidR="00A745A9" w:rsidRPr="000E3199" w:rsidRDefault="00A745A9" w:rsidP="00D478DE">
      <w:pPr>
        <w:pStyle w:val="32"/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99">
        <w:rPr>
          <w:rFonts w:ascii="Times New Roman" w:hAnsi="Times New Roman" w:cs="Times New Roman"/>
          <w:sz w:val="28"/>
          <w:szCs w:val="28"/>
        </w:rPr>
        <w:t xml:space="preserve">        Претензий от сторон не поступило.</w:t>
      </w:r>
    </w:p>
    <w:p w:rsidR="00A745A9" w:rsidRPr="000E3199" w:rsidRDefault="00A745A9" w:rsidP="00080F72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99">
        <w:rPr>
          <w:rFonts w:ascii="Times New Roman" w:hAnsi="Times New Roman" w:cs="Times New Roman"/>
          <w:b/>
          <w:sz w:val="28"/>
          <w:szCs w:val="28"/>
        </w:rPr>
        <w:t xml:space="preserve">             Арендодатель:                                                                   Арендатор:</w:t>
      </w:r>
    </w:p>
    <w:tbl>
      <w:tblPr>
        <w:tblW w:w="0" w:type="auto"/>
        <w:tblLayout w:type="fixed"/>
        <w:tblLook w:val="0000"/>
      </w:tblPr>
      <w:tblGrid>
        <w:gridCol w:w="4928"/>
        <w:gridCol w:w="4819"/>
      </w:tblGrid>
      <w:tr w:rsidR="00A745A9" w:rsidRPr="000E3199" w:rsidTr="00A745A9">
        <w:trPr>
          <w:trHeight w:val="3958"/>
        </w:trPr>
        <w:tc>
          <w:tcPr>
            <w:tcW w:w="4928" w:type="dxa"/>
          </w:tcPr>
          <w:tbl>
            <w:tblPr>
              <w:tblW w:w="9747" w:type="dxa"/>
              <w:tblLayout w:type="fixed"/>
              <w:tblLook w:val="0000"/>
            </w:tblPr>
            <w:tblGrid>
              <w:gridCol w:w="4928"/>
              <w:gridCol w:w="4819"/>
            </w:tblGrid>
            <w:tr w:rsidR="00A745A9" w:rsidRPr="000E3199" w:rsidTr="00A745A9">
              <w:trPr>
                <w:trHeight w:val="2835"/>
              </w:trPr>
              <w:tc>
                <w:tcPr>
                  <w:tcW w:w="4928" w:type="dxa"/>
                </w:tcPr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Администрация </w:t>
                  </w: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Солтонского района</w:t>
                  </w: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659520,РФ, Алтайский край</w:t>
                  </w: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Солтонский район</w:t>
                  </w: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.С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олтон ул.Ленина 3</w:t>
                  </w: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Солтонского района</w:t>
                  </w:r>
                </w:p>
                <w:p w:rsidR="00A745A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45A9" w:rsidRPr="000E3199" w:rsidRDefault="00A745A9" w:rsidP="00080F72">
                  <w:pPr>
                    <w:tabs>
                      <w:tab w:val="left" w:pos="6663"/>
                      <w:tab w:val="left" w:pos="9639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_______________М.П.Лудцев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</w:t>
                  </w:r>
                </w:p>
              </w:tc>
              <w:tc>
                <w:tcPr>
                  <w:tcW w:w="4819" w:type="dxa"/>
                </w:tcPr>
                <w:p w:rsidR="00A745A9" w:rsidRPr="000E3199" w:rsidRDefault="00A745A9" w:rsidP="00080F72">
                  <w:pPr>
                    <w:tabs>
                      <w:tab w:val="left" w:pos="6663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745A9" w:rsidRPr="000E3199" w:rsidRDefault="00A745A9" w:rsidP="00080F72">
            <w:pPr>
              <w:tabs>
                <w:tab w:val="left" w:pos="6663"/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745A9" w:rsidRPr="000E3199" w:rsidRDefault="00A745A9" w:rsidP="00080F72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5A9" w:rsidRPr="000E3199" w:rsidRDefault="00A745A9" w:rsidP="00080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45A9" w:rsidRPr="000E3199" w:rsidSect="00232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2B89ECC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0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68" w:hanging="216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/>
      </w:rPr>
    </w:lvl>
  </w:abstractNum>
  <w:abstractNum w:abstractNumId="2">
    <w:nsid w:val="00000003"/>
    <w:multiLevelType w:val="multilevel"/>
    <w:tmpl w:val="C1B4CFD6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138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3" w:hanging="72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"/>
        </w:tabs>
        <w:ind w:left="143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9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24" w:hanging="2160"/>
      </w:pPr>
      <w:rPr>
        <w:rFonts w:cs="Times New Roman"/>
      </w:rPr>
    </w:lvl>
  </w:abstractNum>
  <w:abstractNum w:abstractNumId="3">
    <w:nsid w:val="00000004"/>
    <w:multiLevelType w:val="multilevel"/>
    <w:tmpl w:val="D8B2E1FA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cs="Times New Roman"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3" w:hanging="720"/>
      </w:pPr>
      <w:rPr>
        <w:rFonts w:cs="Times New Roman" w:hint="default"/>
        <w:b/>
        <w:bCs w:val="0"/>
      </w:rPr>
    </w:lvl>
    <w:lvl w:ilvl="2">
      <w:start w:val="1"/>
      <w:numFmt w:val="decimal"/>
      <w:lvlText w:val="%1.2.%3."/>
      <w:lvlJc w:val="left"/>
      <w:pPr>
        <w:tabs>
          <w:tab w:val="num" w:pos="0"/>
        </w:tabs>
        <w:ind w:left="1571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9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5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98" w:hanging="180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1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24" w:hanging="2160"/>
      </w:pPr>
      <w:rPr>
        <w:rFonts w:cs="Times New Roman" w:hint="default"/>
        <w:b w:val="0"/>
        <w:bCs w:val="0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876" w:hanging="45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97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  <w:b w:val="0"/>
        <w:bCs w:val="0"/>
      </w:rPr>
    </w:lvl>
  </w:abstractNum>
  <w:abstractNum w:abstractNumId="5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128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6">
    <w:nsid w:val="00000009"/>
    <w:multiLevelType w:val="multilevel"/>
    <w:tmpl w:val="0446757E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1425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00" w:hanging="2160"/>
      </w:pPr>
      <w:rPr>
        <w:rFonts w:cs="Times New Roman" w:hint="default"/>
        <w:b/>
      </w:rPr>
    </w:lvl>
  </w:abstractNum>
  <w:abstractNum w:abstractNumId="7">
    <w:nsid w:val="0000000A"/>
    <w:multiLevelType w:val="multilevel"/>
    <w:tmpl w:val="785837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876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997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eastAsia="Calibri" w:hAnsi="Times New Roman" w:cs="Times New Roman"/>
        <w:b w:val="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9">
    <w:nsid w:val="06EC44C8"/>
    <w:multiLevelType w:val="multilevel"/>
    <w:tmpl w:val="203AAB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0E446D8E"/>
    <w:multiLevelType w:val="multilevel"/>
    <w:tmpl w:val="E45404DC"/>
    <w:name w:val="WW8Num92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3"/>
      <w:numFmt w:val="decimal"/>
      <w:lvlText w:val="3.%2."/>
      <w:lvlJc w:val="left"/>
      <w:pPr>
        <w:tabs>
          <w:tab w:val="num" w:pos="0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00" w:hanging="2160"/>
      </w:pPr>
      <w:rPr>
        <w:rFonts w:cs="Times New Roman" w:hint="default"/>
        <w:b/>
      </w:rPr>
    </w:lvl>
  </w:abstractNum>
  <w:abstractNum w:abstractNumId="11">
    <w:nsid w:val="169211DA"/>
    <w:multiLevelType w:val="multilevel"/>
    <w:tmpl w:val="2858467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33A57413"/>
    <w:multiLevelType w:val="multilevel"/>
    <w:tmpl w:val="7DDCD81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A5351BF"/>
    <w:multiLevelType w:val="multilevel"/>
    <w:tmpl w:val="9E0A6D92"/>
    <w:name w:val="WW8Num93"/>
    <w:lvl w:ilvl="0">
      <w:start w:val="7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00" w:hanging="2160"/>
      </w:pPr>
      <w:rPr>
        <w:rFonts w:cs="Times New Roman" w:hint="default"/>
        <w:b/>
      </w:rPr>
    </w:lvl>
  </w:abstractNum>
  <w:abstractNum w:abstractNumId="14">
    <w:nsid w:val="437C4114"/>
    <w:multiLevelType w:val="hybridMultilevel"/>
    <w:tmpl w:val="829AF438"/>
    <w:lvl w:ilvl="0" w:tplc="6C9E5968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5">
    <w:nsid w:val="644D2467"/>
    <w:multiLevelType w:val="multilevel"/>
    <w:tmpl w:val="A93C08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78"/>
        </w:tabs>
        <w:ind w:left="778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65B764F4"/>
    <w:multiLevelType w:val="hybridMultilevel"/>
    <w:tmpl w:val="D996F396"/>
    <w:lvl w:ilvl="0" w:tplc="C3FEA2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C06"/>
    <w:multiLevelType w:val="hybridMultilevel"/>
    <w:tmpl w:val="AFB4406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7"/>
  </w:num>
  <w:num w:numId="11">
    <w:abstractNumId w:val="9"/>
  </w:num>
  <w:num w:numId="12">
    <w:abstractNumId w:val="15"/>
  </w:num>
  <w:num w:numId="13">
    <w:abstractNumId w:val="10"/>
  </w:num>
  <w:num w:numId="14">
    <w:abstractNumId w:val="13"/>
  </w:num>
  <w:num w:numId="15">
    <w:abstractNumId w:val="14"/>
  </w:num>
  <w:num w:numId="16">
    <w:abstractNumId w:val="11"/>
  </w:num>
  <w:num w:numId="17">
    <w:abstractNumId w:val="1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AAD"/>
    <w:rsid w:val="000004C2"/>
    <w:rsid w:val="00001234"/>
    <w:rsid w:val="0000167B"/>
    <w:rsid w:val="000329FF"/>
    <w:rsid w:val="00037B35"/>
    <w:rsid w:val="00056119"/>
    <w:rsid w:val="00067998"/>
    <w:rsid w:val="00080F72"/>
    <w:rsid w:val="00090605"/>
    <w:rsid w:val="000A2CA4"/>
    <w:rsid w:val="000D35BE"/>
    <w:rsid w:val="000E3199"/>
    <w:rsid w:val="000F3F1C"/>
    <w:rsid w:val="00106CAE"/>
    <w:rsid w:val="00110601"/>
    <w:rsid w:val="00127700"/>
    <w:rsid w:val="00147B1D"/>
    <w:rsid w:val="001B1F49"/>
    <w:rsid w:val="001C2E1B"/>
    <w:rsid w:val="001D10F4"/>
    <w:rsid w:val="001E415E"/>
    <w:rsid w:val="001E53CD"/>
    <w:rsid w:val="001E70CC"/>
    <w:rsid w:val="001F49CD"/>
    <w:rsid w:val="001F6787"/>
    <w:rsid w:val="002131E3"/>
    <w:rsid w:val="002178FF"/>
    <w:rsid w:val="00232A9C"/>
    <w:rsid w:val="002420F8"/>
    <w:rsid w:val="00246E3D"/>
    <w:rsid w:val="00250139"/>
    <w:rsid w:val="002525A1"/>
    <w:rsid w:val="002544EF"/>
    <w:rsid w:val="00262056"/>
    <w:rsid w:val="0028537C"/>
    <w:rsid w:val="00295ADF"/>
    <w:rsid w:val="002C2438"/>
    <w:rsid w:val="002C7AD2"/>
    <w:rsid w:val="002E5E6A"/>
    <w:rsid w:val="00303977"/>
    <w:rsid w:val="0030546B"/>
    <w:rsid w:val="0031256C"/>
    <w:rsid w:val="0032127B"/>
    <w:rsid w:val="00345C57"/>
    <w:rsid w:val="003463C7"/>
    <w:rsid w:val="00346AAA"/>
    <w:rsid w:val="0037386D"/>
    <w:rsid w:val="0038072A"/>
    <w:rsid w:val="003C24A0"/>
    <w:rsid w:val="003D1D5C"/>
    <w:rsid w:val="003D4FEA"/>
    <w:rsid w:val="0040023C"/>
    <w:rsid w:val="0040138B"/>
    <w:rsid w:val="00410C9C"/>
    <w:rsid w:val="00422490"/>
    <w:rsid w:val="004853D0"/>
    <w:rsid w:val="004B34C2"/>
    <w:rsid w:val="004B514A"/>
    <w:rsid w:val="004C011C"/>
    <w:rsid w:val="004E2EEE"/>
    <w:rsid w:val="005064BF"/>
    <w:rsid w:val="00577882"/>
    <w:rsid w:val="00581881"/>
    <w:rsid w:val="005933FB"/>
    <w:rsid w:val="00596CF6"/>
    <w:rsid w:val="005A315E"/>
    <w:rsid w:val="005B7C64"/>
    <w:rsid w:val="005C2FDA"/>
    <w:rsid w:val="005F07F7"/>
    <w:rsid w:val="0060433E"/>
    <w:rsid w:val="00606F6A"/>
    <w:rsid w:val="00607092"/>
    <w:rsid w:val="00621863"/>
    <w:rsid w:val="00626EE8"/>
    <w:rsid w:val="006405AA"/>
    <w:rsid w:val="0065421E"/>
    <w:rsid w:val="006632A9"/>
    <w:rsid w:val="00676280"/>
    <w:rsid w:val="00684487"/>
    <w:rsid w:val="00691460"/>
    <w:rsid w:val="00691533"/>
    <w:rsid w:val="006A4687"/>
    <w:rsid w:val="006B62B2"/>
    <w:rsid w:val="006D21FA"/>
    <w:rsid w:val="006D55AF"/>
    <w:rsid w:val="006F6A6D"/>
    <w:rsid w:val="00701222"/>
    <w:rsid w:val="00703C59"/>
    <w:rsid w:val="0071718E"/>
    <w:rsid w:val="007306F6"/>
    <w:rsid w:val="00732B0E"/>
    <w:rsid w:val="007834B5"/>
    <w:rsid w:val="007A0CF8"/>
    <w:rsid w:val="007B35D6"/>
    <w:rsid w:val="007B4A32"/>
    <w:rsid w:val="007C32E3"/>
    <w:rsid w:val="007D33FF"/>
    <w:rsid w:val="007E3BAA"/>
    <w:rsid w:val="007E6486"/>
    <w:rsid w:val="008174A3"/>
    <w:rsid w:val="00821794"/>
    <w:rsid w:val="008239FC"/>
    <w:rsid w:val="0082505F"/>
    <w:rsid w:val="0083351D"/>
    <w:rsid w:val="00845329"/>
    <w:rsid w:val="00894646"/>
    <w:rsid w:val="008A0C87"/>
    <w:rsid w:val="008A1D4A"/>
    <w:rsid w:val="008A5133"/>
    <w:rsid w:val="008A7BF4"/>
    <w:rsid w:val="008B6B3C"/>
    <w:rsid w:val="008C2B6C"/>
    <w:rsid w:val="008D2F8A"/>
    <w:rsid w:val="008E5713"/>
    <w:rsid w:val="008E5DE5"/>
    <w:rsid w:val="008F2EF7"/>
    <w:rsid w:val="008F3657"/>
    <w:rsid w:val="008F4877"/>
    <w:rsid w:val="00904234"/>
    <w:rsid w:val="009120F4"/>
    <w:rsid w:val="009124A7"/>
    <w:rsid w:val="00912B94"/>
    <w:rsid w:val="00917E22"/>
    <w:rsid w:val="009275BE"/>
    <w:rsid w:val="00943544"/>
    <w:rsid w:val="009752BC"/>
    <w:rsid w:val="009861E4"/>
    <w:rsid w:val="009B054D"/>
    <w:rsid w:val="009B09BD"/>
    <w:rsid w:val="009B4202"/>
    <w:rsid w:val="009E3472"/>
    <w:rsid w:val="00A02A45"/>
    <w:rsid w:val="00A10BB1"/>
    <w:rsid w:val="00A12011"/>
    <w:rsid w:val="00A31C06"/>
    <w:rsid w:val="00A447B1"/>
    <w:rsid w:val="00A54E01"/>
    <w:rsid w:val="00A67755"/>
    <w:rsid w:val="00A745A9"/>
    <w:rsid w:val="00A83FFD"/>
    <w:rsid w:val="00AB0D8A"/>
    <w:rsid w:val="00AC495F"/>
    <w:rsid w:val="00AD3124"/>
    <w:rsid w:val="00AF4F25"/>
    <w:rsid w:val="00B117DC"/>
    <w:rsid w:val="00B1667F"/>
    <w:rsid w:val="00B218CA"/>
    <w:rsid w:val="00B4228A"/>
    <w:rsid w:val="00B45594"/>
    <w:rsid w:val="00B525C1"/>
    <w:rsid w:val="00B67045"/>
    <w:rsid w:val="00B806F6"/>
    <w:rsid w:val="00B92335"/>
    <w:rsid w:val="00B9434C"/>
    <w:rsid w:val="00BA04EA"/>
    <w:rsid w:val="00BA64A5"/>
    <w:rsid w:val="00BB3DFF"/>
    <w:rsid w:val="00BD7C35"/>
    <w:rsid w:val="00BF3FC2"/>
    <w:rsid w:val="00BF7ED3"/>
    <w:rsid w:val="00C05265"/>
    <w:rsid w:val="00C83792"/>
    <w:rsid w:val="00C84F68"/>
    <w:rsid w:val="00C87549"/>
    <w:rsid w:val="00C9589F"/>
    <w:rsid w:val="00CB05F4"/>
    <w:rsid w:val="00CC0AAD"/>
    <w:rsid w:val="00CE4EC9"/>
    <w:rsid w:val="00CE66A5"/>
    <w:rsid w:val="00D0329C"/>
    <w:rsid w:val="00D043B4"/>
    <w:rsid w:val="00D1577F"/>
    <w:rsid w:val="00D164A0"/>
    <w:rsid w:val="00D478DE"/>
    <w:rsid w:val="00D50843"/>
    <w:rsid w:val="00D57C5C"/>
    <w:rsid w:val="00D64B4B"/>
    <w:rsid w:val="00D76D2B"/>
    <w:rsid w:val="00D85122"/>
    <w:rsid w:val="00D96125"/>
    <w:rsid w:val="00DA44F8"/>
    <w:rsid w:val="00DA72F8"/>
    <w:rsid w:val="00DC32AB"/>
    <w:rsid w:val="00DE3620"/>
    <w:rsid w:val="00DE7BDD"/>
    <w:rsid w:val="00E07D32"/>
    <w:rsid w:val="00E22B5F"/>
    <w:rsid w:val="00E25B5E"/>
    <w:rsid w:val="00E448F5"/>
    <w:rsid w:val="00E93452"/>
    <w:rsid w:val="00E93698"/>
    <w:rsid w:val="00EA3955"/>
    <w:rsid w:val="00EF1726"/>
    <w:rsid w:val="00F041FC"/>
    <w:rsid w:val="00F10CCF"/>
    <w:rsid w:val="00F2608C"/>
    <w:rsid w:val="00F31E82"/>
    <w:rsid w:val="00F40A39"/>
    <w:rsid w:val="00F46091"/>
    <w:rsid w:val="00F5302D"/>
    <w:rsid w:val="00F63C5E"/>
    <w:rsid w:val="00F91A33"/>
    <w:rsid w:val="00F92AF5"/>
    <w:rsid w:val="00FB6073"/>
    <w:rsid w:val="00FC3D71"/>
    <w:rsid w:val="00FD4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AD"/>
    <w:pPr>
      <w:suppressAutoHyphens/>
    </w:pPr>
    <w:rPr>
      <w:rFonts w:ascii="Calibri" w:eastAsia="Calibri" w:hAnsi="Calibri" w:cs="Calibri"/>
      <w:lang w:eastAsia="ar-SA"/>
    </w:rPr>
  </w:style>
  <w:style w:type="paragraph" w:styleId="2">
    <w:name w:val="heading 2"/>
    <w:basedOn w:val="a"/>
    <w:next w:val="a"/>
    <w:link w:val="20"/>
    <w:qFormat/>
    <w:rsid w:val="000E3199"/>
    <w:pPr>
      <w:keepNext/>
      <w:suppressAutoHyphens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3199"/>
    <w:pPr>
      <w:keepNext/>
      <w:suppressAutoHyphens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0AAD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CC0AAD"/>
    <w:pPr>
      <w:spacing w:after="120"/>
    </w:pPr>
  </w:style>
  <w:style w:type="character" w:customStyle="1" w:styleId="a5">
    <w:name w:val="Основной текст Знак"/>
    <w:basedOn w:val="a0"/>
    <w:link w:val="a4"/>
    <w:rsid w:val="00CC0AAD"/>
    <w:rPr>
      <w:rFonts w:ascii="Calibri" w:eastAsia="Calibri" w:hAnsi="Calibri" w:cs="Calibri"/>
      <w:lang w:eastAsia="ar-SA"/>
    </w:rPr>
  </w:style>
  <w:style w:type="paragraph" w:customStyle="1" w:styleId="1">
    <w:name w:val="Без интервала1"/>
    <w:rsid w:val="00CC0AA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CC0AA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xtBoldCenter">
    <w:name w:val="TextBoldCenter"/>
    <w:basedOn w:val="a"/>
    <w:rsid w:val="00CC0AAD"/>
    <w:pPr>
      <w:autoSpaceDE w:val="0"/>
      <w:spacing w:before="283" w:after="0" w:line="100" w:lineRule="atLeas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TextBasTxt">
    <w:name w:val="TextBasTxt"/>
    <w:basedOn w:val="a"/>
    <w:rsid w:val="00CC0AAD"/>
    <w:pPr>
      <w:autoSpaceDE w:val="0"/>
      <w:spacing w:after="0" w:line="100" w:lineRule="atLeast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Bas">
    <w:name w:val="TextBas"/>
    <w:basedOn w:val="a"/>
    <w:rsid w:val="00CC0AAD"/>
    <w:pPr>
      <w:autoSpaceDE w:val="0"/>
      <w:spacing w:after="0" w:line="10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CC0AAD"/>
    <w:pPr>
      <w:spacing w:after="0" w:line="100" w:lineRule="atLeast"/>
      <w:ind w:firstLine="567"/>
      <w:jc w:val="both"/>
    </w:pPr>
    <w:rPr>
      <w:rFonts w:ascii="Times New Roman" w:eastAsia="Times New Roman" w:hAnsi="Times New Roman"/>
      <w:sz w:val="26"/>
      <w:szCs w:val="24"/>
    </w:rPr>
  </w:style>
  <w:style w:type="paragraph" w:customStyle="1" w:styleId="10">
    <w:name w:val="Абзац списка1"/>
    <w:basedOn w:val="a"/>
    <w:rsid w:val="00CC0AAD"/>
    <w:pPr>
      <w:ind w:left="720"/>
    </w:pPr>
  </w:style>
  <w:style w:type="paragraph" w:customStyle="1" w:styleId="21">
    <w:name w:val="Без интервала2"/>
    <w:rsid w:val="00CC0AA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12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56C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604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9752BC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9752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F5302D"/>
    <w:pPr>
      <w:ind w:left="720"/>
      <w:contextualSpacing/>
    </w:pPr>
  </w:style>
  <w:style w:type="paragraph" w:styleId="ac">
    <w:name w:val="Body Text Indent"/>
    <w:basedOn w:val="a"/>
    <w:link w:val="ad"/>
    <w:rsid w:val="005F07F7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F07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F07F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F07F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D76D2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D76D2B"/>
    <w:rPr>
      <w:b/>
      <w:bCs/>
    </w:rPr>
  </w:style>
  <w:style w:type="paragraph" w:styleId="22">
    <w:name w:val="Body Text 2"/>
    <w:basedOn w:val="a"/>
    <w:link w:val="23"/>
    <w:uiPriority w:val="99"/>
    <w:unhideWhenUsed/>
    <w:rsid w:val="000E319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E3199"/>
    <w:rPr>
      <w:rFonts w:ascii="Calibri" w:eastAsia="Calibri" w:hAnsi="Calibri" w:cs="Calibri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0E319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E3199"/>
    <w:rPr>
      <w:rFonts w:ascii="Calibri" w:eastAsia="Calibri" w:hAnsi="Calibri" w:cs="Calibri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0E31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31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"/>
    <w:rsid w:val="000E3199"/>
    <w:pPr>
      <w:tabs>
        <w:tab w:val="num" w:pos="284"/>
        <w:tab w:val="num" w:pos="709"/>
      </w:tabs>
      <w:suppressAutoHyphens w:val="0"/>
      <w:spacing w:after="0" w:line="240" w:lineRule="auto"/>
      <w:ind w:left="709" w:right="-2" w:hanging="4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style-span">
    <w:name w:val="apple-style-span"/>
    <w:basedOn w:val="a0"/>
    <w:rsid w:val="00C83792"/>
  </w:style>
  <w:style w:type="paragraph" w:customStyle="1" w:styleId="ConsPlusNonformat">
    <w:name w:val="ConsPlusNonformat"/>
    <w:rsid w:val="00C8379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C8379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1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6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1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6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tonad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orgi.gov.ru" TargetMode="External"/><Relationship Id="rId12" Type="http://schemas.openxmlformats.org/officeDocument/2006/relationships/hyperlink" Target="http://www.solton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olton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D440C-CBBF-4945-9D49-B2FC4D07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20</Pages>
  <Words>5675</Words>
  <Characters>32352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90</cp:revision>
  <cp:lastPrinted>2020-01-10T04:02:00Z</cp:lastPrinted>
  <dcterms:created xsi:type="dcterms:W3CDTF">2019-08-29T17:40:00Z</dcterms:created>
  <dcterms:modified xsi:type="dcterms:W3CDTF">2022-10-13T02:56:00Z</dcterms:modified>
</cp:coreProperties>
</file>